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BAB7C" w14:textId="7B566BB7" w:rsidR="005B2E08" w:rsidRPr="00E23D2D" w:rsidRDefault="00984EC5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 xml:space="preserve">Załącznik nr </w:t>
      </w:r>
      <w:r w:rsidR="001F3913">
        <w:rPr>
          <w:rFonts w:ascii="Arial" w:hAnsi="Arial" w:cs="Arial"/>
          <w:b/>
          <w:u w:val="single"/>
        </w:rPr>
        <w:t>2</w:t>
      </w:r>
      <w:r w:rsidR="00323763">
        <w:rPr>
          <w:rFonts w:ascii="Arial" w:hAnsi="Arial" w:cs="Arial"/>
          <w:b/>
          <w:u w:val="single"/>
        </w:rPr>
        <w:t xml:space="preserve"> do S</w:t>
      </w:r>
      <w:r w:rsidRPr="00E23D2D">
        <w:rPr>
          <w:rFonts w:ascii="Arial" w:hAnsi="Arial" w:cs="Arial"/>
          <w:b/>
          <w:u w:val="single"/>
        </w:rPr>
        <w:t>WZ</w:t>
      </w:r>
    </w:p>
    <w:p w14:paraId="62B2BAC3" w14:textId="23E4E5F1" w:rsidR="00323763" w:rsidRDefault="00323763">
      <w:pPr>
        <w:pStyle w:val="Nagwek2"/>
        <w:rPr>
          <w:rFonts w:ascii="Arial" w:hAnsi="Arial" w:cs="Arial"/>
          <w:b/>
        </w:rPr>
      </w:pPr>
    </w:p>
    <w:p w14:paraId="1F5624B8" w14:textId="77777777" w:rsidR="004C3ABE" w:rsidRPr="004C3ABE" w:rsidRDefault="004C3ABE" w:rsidP="004C3ABE"/>
    <w:p w14:paraId="7DB3A6A0" w14:textId="4FD3FB28" w:rsidR="00977DA5" w:rsidRDefault="004C3ABE">
      <w:pPr>
        <w:pStyle w:val="Nagwek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Dane i </w:t>
      </w:r>
      <w:r w:rsidR="008A0696">
        <w:rPr>
          <w:rFonts w:ascii="Arial" w:hAnsi="Arial" w:cs="Arial"/>
          <w:b/>
        </w:rPr>
        <w:t xml:space="preserve">pełna </w:t>
      </w:r>
      <w:r>
        <w:rPr>
          <w:rFonts w:ascii="Arial" w:hAnsi="Arial" w:cs="Arial"/>
          <w:b/>
        </w:rPr>
        <w:t>nazwa Wykonawcy: ……………………………………………………………………………………</w:t>
      </w:r>
    </w:p>
    <w:p w14:paraId="68A70E95" w14:textId="6BE749A9" w:rsidR="004C3ABE" w:rsidRDefault="004C3ABE" w:rsidP="004C3ABE"/>
    <w:p w14:paraId="2301C8F0" w14:textId="16867270" w:rsidR="004C3ABE" w:rsidRDefault="004C3ABE" w:rsidP="004C3ABE"/>
    <w:p w14:paraId="47E47EE5" w14:textId="77777777" w:rsidR="004C3ABE" w:rsidRPr="004C3ABE" w:rsidRDefault="004C3ABE" w:rsidP="004C3ABE"/>
    <w:p w14:paraId="1F6E10A7" w14:textId="1F55A9C7" w:rsidR="00977DA5" w:rsidRPr="00866C94" w:rsidRDefault="005B2E08" w:rsidP="00866C94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E13177">
        <w:rPr>
          <w:rFonts w:ascii="Arial" w:hAnsi="Arial" w:cs="Arial"/>
          <w:b/>
        </w:rPr>
        <w:t xml:space="preserve"> </w:t>
      </w:r>
    </w:p>
    <w:p w14:paraId="5C818858" w14:textId="77777777" w:rsidR="00764CF7" w:rsidRPr="00AE63E5" w:rsidRDefault="00764CF7" w:rsidP="00461140">
      <w:pPr>
        <w:jc w:val="both"/>
        <w:rPr>
          <w:rFonts w:ascii="Arial" w:hAnsi="Arial" w:cs="Arial"/>
        </w:rPr>
      </w:pPr>
    </w:p>
    <w:p w14:paraId="74B9A8EB" w14:textId="6624FB78" w:rsidR="005F553E" w:rsidRPr="00CF0A6C" w:rsidRDefault="005246BC" w:rsidP="0077184C">
      <w:pPr>
        <w:shd w:val="clear" w:color="auto" w:fill="FFFFFF" w:themeFill="background1"/>
        <w:jc w:val="center"/>
        <w:rPr>
          <w:rFonts w:ascii="Arial" w:hAnsi="Arial" w:cs="Arial"/>
          <w:b/>
          <w:sz w:val="20"/>
          <w:u w:val="single"/>
        </w:rPr>
      </w:pPr>
      <w:r w:rsidRPr="00FB7AB4">
        <w:rPr>
          <w:rFonts w:ascii="Arial" w:hAnsi="Arial" w:cs="Arial"/>
          <w:sz w:val="20"/>
        </w:rPr>
        <w:t>przystępując do postępowania o udzielenie zamówienia publicznego</w:t>
      </w:r>
      <w:r w:rsidR="00E13177">
        <w:rPr>
          <w:rFonts w:ascii="Arial" w:hAnsi="Arial" w:cs="Arial"/>
          <w:sz w:val="20"/>
        </w:rPr>
        <w:t xml:space="preserve"> w trybie</w:t>
      </w:r>
      <w:r w:rsidR="00E13177" w:rsidRPr="00E13177">
        <w:rPr>
          <w:rFonts w:ascii="Arial" w:hAnsi="Arial" w:cs="Arial"/>
          <w:sz w:val="20"/>
        </w:rPr>
        <w:t xml:space="preserve"> </w:t>
      </w:r>
      <w:r w:rsidR="00E13177" w:rsidRPr="0092178F">
        <w:rPr>
          <w:rFonts w:ascii="Arial" w:hAnsi="Arial" w:cs="Arial"/>
          <w:sz w:val="20"/>
        </w:rPr>
        <w:t>podstawowy</w:t>
      </w:r>
      <w:r w:rsidR="00E13177">
        <w:rPr>
          <w:rFonts w:ascii="Arial" w:hAnsi="Arial" w:cs="Arial"/>
          <w:sz w:val="20"/>
        </w:rPr>
        <w:t xml:space="preserve">m  z możliwością </w:t>
      </w:r>
      <w:r w:rsidR="00E13177" w:rsidRPr="001F15C1">
        <w:rPr>
          <w:rFonts w:ascii="Arial" w:hAnsi="Arial" w:cs="Arial"/>
          <w:sz w:val="20"/>
        </w:rPr>
        <w:t>przeprowadze</w:t>
      </w:r>
      <w:r w:rsidR="00E13177">
        <w:rPr>
          <w:rFonts w:ascii="Arial" w:hAnsi="Arial" w:cs="Arial"/>
          <w:sz w:val="20"/>
        </w:rPr>
        <w:t>nia negocjacji</w:t>
      </w:r>
      <w:r w:rsidRPr="00FB7AB4">
        <w:rPr>
          <w:rFonts w:ascii="Arial" w:hAnsi="Arial" w:cs="Arial"/>
          <w:sz w:val="20"/>
        </w:rPr>
        <w:t xml:space="preserve"> </w:t>
      </w:r>
      <w:r w:rsidR="00461140" w:rsidRPr="00CF0A6C">
        <w:rPr>
          <w:rFonts w:ascii="Arial" w:hAnsi="Arial" w:cs="Arial"/>
          <w:sz w:val="20"/>
          <w:shd w:val="clear" w:color="auto" w:fill="FFFFFF" w:themeFill="background1"/>
        </w:rPr>
        <w:t>na</w:t>
      </w:r>
      <w:r w:rsidR="005E5903" w:rsidRPr="00CF0A6C">
        <w:rPr>
          <w:rFonts w:ascii="Arial" w:hAnsi="Arial" w:cs="Arial"/>
          <w:sz w:val="20"/>
          <w:shd w:val="clear" w:color="auto" w:fill="FFFFFF" w:themeFill="background1"/>
        </w:rPr>
        <w:t xml:space="preserve"> </w:t>
      </w:r>
      <w:r w:rsidRPr="00CF0A6C">
        <w:rPr>
          <w:rFonts w:ascii="Arial" w:hAnsi="Arial" w:cs="Arial"/>
          <w:sz w:val="20"/>
          <w:shd w:val="clear" w:color="auto" w:fill="FFFFFF" w:themeFill="background1"/>
        </w:rPr>
        <w:t>„</w:t>
      </w:r>
      <w:r w:rsidR="008A0696" w:rsidRPr="008A0696">
        <w:rPr>
          <w:rFonts w:ascii="Arial" w:hAnsi="Arial" w:cs="Arial"/>
          <w:b/>
          <w:sz w:val="20"/>
          <w:shd w:val="clear" w:color="auto" w:fill="FFFFFF" w:themeFill="background1"/>
        </w:rPr>
        <w:t>Wycink</w:t>
      </w:r>
      <w:r w:rsidR="008A0696">
        <w:rPr>
          <w:rFonts w:ascii="Arial" w:hAnsi="Arial" w:cs="Arial"/>
          <w:b/>
          <w:sz w:val="20"/>
          <w:shd w:val="clear" w:color="auto" w:fill="FFFFFF" w:themeFill="background1"/>
        </w:rPr>
        <w:t>ę</w:t>
      </w:r>
      <w:r w:rsidR="008A0696" w:rsidRPr="008A0696">
        <w:rPr>
          <w:rFonts w:ascii="Arial" w:hAnsi="Arial" w:cs="Arial"/>
          <w:b/>
          <w:sz w:val="20"/>
          <w:shd w:val="clear" w:color="auto" w:fill="FFFFFF" w:themeFill="background1"/>
        </w:rPr>
        <w:t xml:space="preserve"> drzew</w:t>
      </w:r>
      <w:r w:rsidR="008A0696">
        <w:rPr>
          <w:rFonts w:ascii="Arial" w:hAnsi="Arial" w:cs="Arial"/>
          <w:b/>
          <w:sz w:val="20"/>
          <w:shd w:val="clear" w:color="auto" w:fill="FFFFFF" w:themeFill="background1"/>
        </w:rPr>
        <w:br/>
      </w:r>
      <w:r w:rsidR="008A0696" w:rsidRPr="008A0696">
        <w:rPr>
          <w:rFonts w:ascii="Arial" w:hAnsi="Arial" w:cs="Arial"/>
          <w:b/>
          <w:sz w:val="20"/>
          <w:shd w:val="clear" w:color="auto" w:fill="FFFFFF" w:themeFill="background1"/>
        </w:rPr>
        <w:t xml:space="preserve"> i zakrzaczeń, zabiegi pielęgnacyjne drzew, przycięcie gałęzi, mielenie gałęzi</w:t>
      </w:r>
      <w:r w:rsidR="00E52079" w:rsidRPr="00CF0A6C">
        <w:rPr>
          <w:rFonts w:ascii="Arial" w:hAnsi="Arial" w:cs="Arial"/>
          <w:b/>
          <w:bCs/>
          <w:sz w:val="20"/>
          <w:shd w:val="clear" w:color="auto" w:fill="FFFFFF" w:themeFill="background1"/>
        </w:rPr>
        <w:t>”</w:t>
      </w:r>
      <w:r w:rsidR="000821AD" w:rsidRPr="00CF0A6C">
        <w:rPr>
          <w:rFonts w:ascii="Arial" w:hAnsi="Arial" w:cs="Arial"/>
          <w:b/>
          <w:bCs/>
          <w:sz w:val="20"/>
        </w:rPr>
        <w:t xml:space="preserve"> </w:t>
      </w:r>
      <w:r w:rsidR="008A0696">
        <w:rPr>
          <w:rFonts w:ascii="Arial" w:hAnsi="Arial" w:cs="Arial"/>
          <w:b/>
          <w:bCs/>
          <w:sz w:val="20"/>
        </w:rPr>
        <w:t>- 8</w:t>
      </w:r>
      <w:r w:rsidR="00CF0A6C">
        <w:rPr>
          <w:rFonts w:ascii="Arial" w:hAnsi="Arial" w:cs="Arial"/>
          <w:b/>
          <w:bCs/>
          <w:sz w:val="20"/>
        </w:rPr>
        <w:t>/202</w:t>
      </w:r>
      <w:r w:rsidR="008A0696">
        <w:rPr>
          <w:rFonts w:ascii="Arial" w:hAnsi="Arial" w:cs="Arial"/>
          <w:b/>
          <w:bCs/>
          <w:sz w:val="20"/>
        </w:rPr>
        <w:t>5,</w:t>
      </w:r>
      <w:r w:rsidR="00CF0A6C">
        <w:rPr>
          <w:rFonts w:ascii="Arial" w:hAnsi="Arial" w:cs="Arial"/>
          <w:b/>
          <w:bCs/>
          <w:sz w:val="20"/>
        </w:rPr>
        <w:t xml:space="preserve"> </w:t>
      </w:r>
      <w:r w:rsidRPr="00FB7AB4">
        <w:rPr>
          <w:rFonts w:ascii="Arial" w:hAnsi="Arial" w:cs="Arial"/>
          <w:sz w:val="20"/>
        </w:rPr>
        <w:t xml:space="preserve">po  zapoznaniu  się  z  opisem  przedmiotu zamówienia i uwarunkowaniami zawartymi w SWZ oraz </w:t>
      </w:r>
      <w:r w:rsidR="00CC6AEB">
        <w:rPr>
          <w:rFonts w:ascii="Arial" w:hAnsi="Arial" w:cs="Arial"/>
          <w:sz w:val="20"/>
        </w:rPr>
        <w:t xml:space="preserve">projektowanych </w:t>
      </w:r>
      <w:r w:rsidR="00BA585B">
        <w:rPr>
          <w:rFonts w:ascii="Arial" w:hAnsi="Arial" w:cs="Arial"/>
          <w:sz w:val="20"/>
        </w:rPr>
        <w:t>postanowieniach</w:t>
      </w:r>
      <w:r w:rsidR="00764CF7" w:rsidRPr="00FB7AB4">
        <w:rPr>
          <w:rFonts w:ascii="Arial" w:hAnsi="Arial" w:cs="Arial"/>
          <w:sz w:val="20"/>
        </w:rPr>
        <w:t xml:space="preserve"> umowy </w:t>
      </w:r>
      <w:r w:rsidRPr="00FB7AB4">
        <w:rPr>
          <w:rFonts w:ascii="Arial" w:hAnsi="Arial" w:cs="Arial"/>
          <w:sz w:val="20"/>
        </w:rPr>
        <w:t>oferuję wykonanie zamówienia po następujących cenach zgodnie ze sposobem i zasadami obliczania  poszczególnych cen  następująco:</w:t>
      </w:r>
    </w:p>
    <w:p w14:paraId="38BD551A" w14:textId="77777777" w:rsidR="00866C94" w:rsidRPr="00866C94" w:rsidRDefault="00866C94" w:rsidP="00866C94">
      <w:pPr>
        <w:spacing w:line="276" w:lineRule="auto"/>
        <w:ind w:left="-142"/>
        <w:jc w:val="both"/>
        <w:rPr>
          <w:rFonts w:ascii="Arial" w:hAnsi="Arial" w:cs="Arial"/>
          <w:sz w:val="20"/>
          <w:u w:val="single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1"/>
        <w:gridCol w:w="1401"/>
        <w:gridCol w:w="1401"/>
        <w:gridCol w:w="2197"/>
        <w:gridCol w:w="1966"/>
        <w:gridCol w:w="1638"/>
        <w:gridCol w:w="2590"/>
      </w:tblGrid>
      <w:tr w:rsidR="003C0F78" w:rsidRPr="00AE63E5" w14:paraId="6769C0A3" w14:textId="77777777" w:rsidTr="00F327B6">
        <w:trPr>
          <w:trHeight w:val="557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1922966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C9CED7" w14:textId="792CB043" w:rsidR="003C0F78" w:rsidRPr="00AE63E5" w:rsidRDefault="009F24B1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3D10B" w14:textId="725D2E63" w:rsidR="00251225" w:rsidRDefault="00251225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="009F24B1">
              <w:rPr>
                <w:rFonts w:ascii="Arial" w:hAnsi="Arial" w:cs="Arial"/>
                <w:b/>
                <w:bCs/>
                <w:sz w:val="18"/>
                <w:szCs w:val="18"/>
              </w:rPr>
              <w:t>lość</w:t>
            </w:r>
          </w:p>
          <w:p w14:paraId="7BC972B0" w14:textId="3036F61F" w:rsidR="009F24B1" w:rsidRPr="00AE63E5" w:rsidRDefault="00D84FE3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  <w:p w14:paraId="66DD6E86" w14:textId="1B54906A" w:rsidR="003C0F78" w:rsidRPr="00AE63E5" w:rsidRDefault="003C0F78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E5FF5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14:paraId="2D81A5B1" w14:textId="4272EEC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81EC2D6" w14:textId="77777777" w:rsidR="00D84FE3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</w:t>
            </w:r>
          </w:p>
          <w:p w14:paraId="59DD291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jedn.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14:paraId="4FEBC3DC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BE3F28" w14:textId="194F46E7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kolumnę nr 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A89C2C9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BEF8EA5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14:paraId="1EE206AB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029061" w14:textId="467D5E58" w:rsidR="00E6355D" w:rsidRPr="00AE63E5" w:rsidRDefault="00E6355D" w:rsidP="00E635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kolumny nr 5 i 6</w:t>
            </w:r>
          </w:p>
        </w:tc>
      </w:tr>
      <w:tr w:rsidR="00E6355D" w:rsidRPr="00AE63E5" w14:paraId="64E76523" w14:textId="77777777" w:rsidTr="00F327B6">
        <w:trPr>
          <w:trHeight w:val="182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326394" w14:textId="1C1FD9A8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223063F" w14:textId="0CEDC672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384CA" w14:textId="18E2B0AC" w:rsidR="00E6355D" w:rsidRPr="00AE63E5" w:rsidRDefault="00E6355D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5FA146D" w14:textId="4BA0853C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5EE414F" w14:textId="682424F6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4C57E2" w14:textId="4DAAED39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D426F6" w14:textId="315B873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0B2C89" w:rsidRPr="00AE63E5" w14:paraId="66A34701" w14:textId="77777777" w:rsidTr="000A5A96">
        <w:trPr>
          <w:trHeight w:val="494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A826" w14:textId="0C46BBA4" w:rsidR="000B2C89" w:rsidRPr="000B2C89" w:rsidRDefault="00544844" w:rsidP="000B2C89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</w:t>
            </w:r>
            <w:r w:rsidR="000B2C89" w:rsidRPr="000B2C89">
              <w:rPr>
                <w:rFonts w:ascii="Arial" w:hAnsi="Arial" w:cs="Arial"/>
                <w:b/>
                <w:sz w:val="20"/>
              </w:rPr>
              <w:t>ycinka drzew bez frezowania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E939" w14:textId="73CA0C39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6AAFAB" w14:textId="349FC171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 xml:space="preserve"> 5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0252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DD66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9B8C" w14:textId="1714B579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2FB1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B2C89" w:rsidRPr="00AE63E5" w14:paraId="22E739A6" w14:textId="77777777" w:rsidTr="000A5A96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BC24" w14:textId="5FCFD35C" w:rsidR="000B2C89" w:rsidRPr="000B2C89" w:rsidRDefault="00544844" w:rsidP="000B2C89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</w:t>
            </w:r>
            <w:r w:rsidR="000B2C89" w:rsidRPr="000B2C89">
              <w:rPr>
                <w:rFonts w:ascii="Arial" w:hAnsi="Arial" w:cs="Arial"/>
                <w:b/>
                <w:sz w:val="20"/>
              </w:rPr>
              <w:t xml:space="preserve">ycinka drzew z frezowaniem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6144" w14:textId="0DC043D7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9A823" w14:textId="5E692F51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30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438AE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4FB0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0308" w14:textId="4A712976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214B"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198F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B2C89" w:rsidRPr="00AE63E5" w14:paraId="75B7FE6A" w14:textId="77777777" w:rsidTr="000A5A96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0FE3" w14:textId="027E8940" w:rsidR="000B2C89" w:rsidRPr="000B2C89" w:rsidRDefault="00544844" w:rsidP="000B2C89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</w:rPr>
              <w:t>W</w:t>
            </w:r>
            <w:r w:rsidR="000B2C89" w:rsidRPr="000B2C89">
              <w:rPr>
                <w:rFonts w:ascii="Arial" w:hAnsi="Arial" w:cs="Arial"/>
                <w:b/>
                <w:sz w:val="20"/>
              </w:rPr>
              <w:t xml:space="preserve">ycięcie zakrzaczeń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623C" w14:textId="72B6A90F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m</w:t>
            </w:r>
            <w:r w:rsidRPr="000B2C89"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791DA" w14:textId="36C0866A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600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35447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F9D6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82F9" w14:textId="33459817" w:rsidR="000B2C89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214B"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6A98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B2C89" w:rsidRPr="00AE63E5" w14:paraId="698A57E4" w14:textId="77777777" w:rsidTr="000A5A96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EA18" w14:textId="59A7D9A3" w:rsidR="000B2C89" w:rsidRPr="000B2C89" w:rsidRDefault="00544844" w:rsidP="000B2C89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</w:rPr>
              <w:t>Z</w:t>
            </w:r>
            <w:r w:rsidR="000B2C89" w:rsidRPr="000B2C89">
              <w:rPr>
                <w:rFonts w:ascii="Arial" w:hAnsi="Arial" w:cs="Arial"/>
                <w:b/>
                <w:sz w:val="20"/>
              </w:rPr>
              <w:t xml:space="preserve">mielenie gałęzi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736F" w14:textId="4E87782C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m</w:t>
            </w:r>
            <w:r w:rsidRPr="000B2C89">
              <w:rPr>
                <w:rFonts w:ascii="Arial" w:hAnsi="Arial" w:cs="Arial"/>
                <w:b/>
                <w:sz w:val="20"/>
                <w:vertAlign w:val="superscript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D4590" w14:textId="3E1A16C9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80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26FCB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8759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61E9" w14:textId="77777777" w:rsidR="000B2C89" w:rsidRPr="0033214B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F5CB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B2C89" w:rsidRPr="00AE63E5" w14:paraId="3A448EAF" w14:textId="77777777" w:rsidTr="000A5A96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92B10" w14:textId="3B9D0328" w:rsidR="000B2C89" w:rsidRPr="000B2C89" w:rsidRDefault="00544844" w:rsidP="000B2C89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</w:rPr>
              <w:t>Z</w:t>
            </w:r>
            <w:r w:rsidR="000B2C89" w:rsidRPr="000B2C89">
              <w:rPr>
                <w:rFonts w:ascii="Arial" w:hAnsi="Arial" w:cs="Arial"/>
                <w:b/>
                <w:sz w:val="20"/>
              </w:rPr>
              <w:t xml:space="preserve">abiegi pielęgnacyjne drzew, przycięcie gałęzi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D60A" w14:textId="2265C201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 xml:space="preserve">szt. 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0ED37" w14:textId="1BD777CD" w:rsidR="000B2C89" w:rsidRPr="000B2C89" w:rsidRDefault="000B2C89" w:rsidP="000B2C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115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91791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058C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86AE" w14:textId="77777777" w:rsidR="000B2C89" w:rsidRPr="0033214B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8B3E" w14:textId="77777777" w:rsidR="000B2C89" w:rsidRPr="00AE63E5" w:rsidRDefault="000B2C89" w:rsidP="000B2C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327B6" w:rsidRPr="00AE63E5" w14:paraId="356148EA" w14:textId="77777777" w:rsidTr="00F327B6">
        <w:trPr>
          <w:trHeight w:val="451"/>
          <w:jc w:val="center"/>
        </w:trPr>
        <w:tc>
          <w:tcPr>
            <w:tcW w:w="293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44880" w14:textId="2B50666B" w:rsidR="00F327B6" w:rsidRPr="00F327B6" w:rsidRDefault="00F327B6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27B6">
              <w:rPr>
                <w:rFonts w:ascii="Arial" w:hAnsi="Arial" w:cs="Arial"/>
                <w:b/>
                <w:bCs/>
                <w:sz w:val="20"/>
                <w:lang w:eastAsia="pl-PL"/>
              </w:rPr>
              <w:t>CENA OGÓŁEM OFERTY: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E25D9" w14:textId="77777777" w:rsidR="00F327B6" w:rsidRPr="00F327B6" w:rsidRDefault="00F327B6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7EDD62" w14:textId="602981DA" w:rsidR="00F327B6" w:rsidRPr="00F327B6" w:rsidRDefault="00F327B6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D37E" w14:textId="77777777" w:rsidR="00F327B6" w:rsidRPr="00F327B6" w:rsidRDefault="00F327B6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A0C8F1C" w14:textId="23721D95" w:rsidR="0086221B" w:rsidRDefault="0086221B" w:rsidP="00866C94">
      <w:pPr>
        <w:widowControl w:val="0"/>
        <w:tabs>
          <w:tab w:val="left" w:pos="-709"/>
        </w:tabs>
        <w:rPr>
          <w:rFonts w:ascii="Arial" w:hAnsi="Arial" w:cs="Arial"/>
          <w:sz w:val="10"/>
          <w:szCs w:val="10"/>
        </w:rPr>
      </w:pPr>
    </w:p>
    <w:p w14:paraId="243DEE3E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75E00C7D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11899DF2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429BA175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4642C139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0F161B83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70F8A3AB" w14:textId="0DABC2DF" w:rsidR="008A0696" w:rsidRDefault="008A0696" w:rsidP="0086221B">
      <w:pPr>
        <w:rPr>
          <w:rFonts w:ascii="Arial" w:hAnsi="Arial" w:cs="Arial"/>
          <w:sz w:val="10"/>
          <w:szCs w:val="10"/>
        </w:rPr>
      </w:pPr>
    </w:p>
    <w:p w14:paraId="115FA048" w14:textId="1C94B7A2" w:rsidR="008A0696" w:rsidRDefault="008A0696" w:rsidP="0086221B">
      <w:pPr>
        <w:rPr>
          <w:rFonts w:ascii="Arial" w:hAnsi="Arial" w:cs="Arial"/>
          <w:sz w:val="10"/>
          <w:szCs w:val="10"/>
        </w:rPr>
      </w:pPr>
      <w:bookmarkStart w:id="0" w:name="_GoBack"/>
      <w:bookmarkEnd w:id="0"/>
    </w:p>
    <w:p w14:paraId="105594A7" w14:textId="3E347321" w:rsidR="008A0696" w:rsidRDefault="008A0696" w:rsidP="0086221B">
      <w:pPr>
        <w:rPr>
          <w:rFonts w:ascii="Arial" w:hAnsi="Arial" w:cs="Arial"/>
          <w:sz w:val="10"/>
          <w:szCs w:val="10"/>
        </w:rPr>
      </w:pPr>
    </w:p>
    <w:p w14:paraId="7D31961F" w14:textId="72591AFF" w:rsidR="008A0696" w:rsidRDefault="008A0696" w:rsidP="0086221B">
      <w:pPr>
        <w:rPr>
          <w:rFonts w:ascii="Arial" w:hAnsi="Arial" w:cs="Arial"/>
          <w:sz w:val="10"/>
          <w:szCs w:val="10"/>
        </w:rPr>
      </w:pPr>
    </w:p>
    <w:p w14:paraId="5F6D8CAA" w14:textId="59A23BD3" w:rsidR="008A0696" w:rsidRPr="008A0696" w:rsidRDefault="008A0696" w:rsidP="008622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Sprawa numer: </w:t>
      </w:r>
      <w:r w:rsidRPr="008A0696">
        <w:rPr>
          <w:rFonts w:ascii="Arial" w:hAnsi="Arial" w:cs="Arial"/>
          <w:sz w:val="24"/>
          <w:szCs w:val="24"/>
        </w:rPr>
        <w:t>8/2025</w:t>
      </w:r>
    </w:p>
    <w:p w14:paraId="390BFD73" w14:textId="1C070177" w:rsidR="00977DA5" w:rsidRPr="0086221B" w:rsidRDefault="0086221B" w:rsidP="0086221B">
      <w:pPr>
        <w:tabs>
          <w:tab w:val="left" w:pos="7027"/>
        </w:tabs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sectPr w:rsidR="00977DA5" w:rsidRPr="0086221B" w:rsidSect="00B717B7">
      <w:footnotePr>
        <w:pos w:val="beneathText"/>
      </w:footnotePr>
      <w:pgSz w:w="16837" w:h="11905" w:orient="landscape"/>
      <w:pgMar w:top="1276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E6F8F" w14:textId="77777777" w:rsidR="00E23D2D" w:rsidRDefault="00E23D2D">
      <w:r>
        <w:separator/>
      </w:r>
    </w:p>
  </w:endnote>
  <w:endnote w:type="continuationSeparator" w:id="0">
    <w:p w14:paraId="676AA3ED" w14:textId="77777777"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FFC31" w14:textId="77777777" w:rsidR="00E23D2D" w:rsidRDefault="00E23D2D">
      <w:r>
        <w:separator/>
      </w:r>
    </w:p>
  </w:footnote>
  <w:footnote w:type="continuationSeparator" w:id="0">
    <w:p w14:paraId="753A97CC" w14:textId="77777777"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4209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33B8A"/>
    <w:rsid w:val="00054157"/>
    <w:rsid w:val="0007598E"/>
    <w:rsid w:val="000821AD"/>
    <w:rsid w:val="00082640"/>
    <w:rsid w:val="000A4531"/>
    <w:rsid w:val="000B147D"/>
    <w:rsid w:val="000B2C89"/>
    <w:rsid w:val="000E3DFE"/>
    <w:rsid w:val="000F12BD"/>
    <w:rsid w:val="000F51FA"/>
    <w:rsid w:val="00104F45"/>
    <w:rsid w:val="0012201C"/>
    <w:rsid w:val="00147A37"/>
    <w:rsid w:val="00157A55"/>
    <w:rsid w:val="001715ED"/>
    <w:rsid w:val="001823C7"/>
    <w:rsid w:val="001F3913"/>
    <w:rsid w:val="00201FE6"/>
    <w:rsid w:val="002049F3"/>
    <w:rsid w:val="002130FC"/>
    <w:rsid w:val="00251225"/>
    <w:rsid w:val="0025513A"/>
    <w:rsid w:val="00265307"/>
    <w:rsid w:val="0026727E"/>
    <w:rsid w:val="00267D59"/>
    <w:rsid w:val="002737EF"/>
    <w:rsid w:val="002745B3"/>
    <w:rsid w:val="00274E14"/>
    <w:rsid w:val="0029070F"/>
    <w:rsid w:val="00295ACD"/>
    <w:rsid w:val="002A10A9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41342"/>
    <w:rsid w:val="00376440"/>
    <w:rsid w:val="003875FA"/>
    <w:rsid w:val="003B7FFA"/>
    <w:rsid w:val="003C0F78"/>
    <w:rsid w:val="003C47D0"/>
    <w:rsid w:val="003E7BF3"/>
    <w:rsid w:val="0040077B"/>
    <w:rsid w:val="00403525"/>
    <w:rsid w:val="004129F0"/>
    <w:rsid w:val="0041503D"/>
    <w:rsid w:val="0043346C"/>
    <w:rsid w:val="00443ACB"/>
    <w:rsid w:val="00461140"/>
    <w:rsid w:val="00467888"/>
    <w:rsid w:val="004B5781"/>
    <w:rsid w:val="004C390C"/>
    <w:rsid w:val="004C3ABE"/>
    <w:rsid w:val="004D425B"/>
    <w:rsid w:val="004D5CDA"/>
    <w:rsid w:val="00515957"/>
    <w:rsid w:val="005166E6"/>
    <w:rsid w:val="00517010"/>
    <w:rsid w:val="005246BC"/>
    <w:rsid w:val="00544844"/>
    <w:rsid w:val="00553AB1"/>
    <w:rsid w:val="0055565A"/>
    <w:rsid w:val="00565F03"/>
    <w:rsid w:val="005738C8"/>
    <w:rsid w:val="00583BC3"/>
    <w:rsid w:val="00587956"/>
    <w:rsid w:val="005920BC"/>
    <w:rsid w:val="005953B8"/>
    <w:rsid w:val="005A1676"/>
    <w:rsid w:val="005A58EF"/>
    <w:rsid w:val="005B2E08"/>
    <w:rsid w:val="005C3C50"/>
    <w:rsid w:val="005D1500"/>
    <w:rsid w:val="005D4919"/>
    <w:rsid w:val="005E5903"/>
    <w:rsid w:val="005F49F1"/>
    <w:rsid w:val="005F553E"/>
    <w:rsid w:val="00610994"/>
    <w:rsid w:val="006423DD"/>
    <w:rsid w:val="006434BE"/>
    <w:rsid w:val="00644B91"/>
    <w:rsid w:val="00692D02"/>
    <w:rsid w:val="006B1010"/>
    <w:rsid w:val="006C2E12"/>
    <w:rsid w:val="006D5797"/>
    <w:rsid w:val="006E01EE"/>
    <w:rsid w:val="006E244A"/>
    <w:rsid w:val="006F3BB4"/>
    <w:rsid w:val="00702B5E"/>
    <w:rsid w:val="007140FD"/>
    <w:rsid w:val="00743A24"/>
    <w:rsid w:val="0076067C"/>
    <w:rsid w:val="00764CF7"/>
    <w:rsid w:val="0077184C"/>
    <w:rsid w:val="00776E73"/>
    <w:rsid w:val="007A1422"/>
    <w:rsid w:val="007A4EDD"/>
    <w:rsid w:val="007D3529"/>
    <w:rsid w:val="007D5E64"/>
    <w:rsid w:val="007D7683"/>
    <w:rsid w:val="007D77C6"/>
    <w:rsid w:val="007E0956"/>
    <w:rsid w:val="00805693"/>
    <w:rsid w:val="008241BE"/>
    <w:rsid w:val="008328CD"/>
    <w:rsid w:val="00834BE0"/>
    <w:rsid w:val="0086221B"/>
    <w:rsid w:val="00866C94"/>
    <w:rsid w:val="0087755A"/>
    <w:rsid w:val="0088305E"/>
    <w:rsid w:val="00893C1D"/>
    <w:rsid w:val="008A0696"/>
    <w:rsid w:val="008B007D"/>
    <w:rsid w:val="008C2AAD"/>
    <w:rsid w:val="008C350F"/>
    <w:rsid w:val="008E3AD0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9F24B1"/>
    <w:rsid w:val="00A06E0B"/>
    <w:rsid w:val="00A31818"/>
    <w:rsid w:val="00A41EA9"/>
    <w:rsid w:val="00A90FEA"/>
    <w:rsid w:val="00A916FC"/>
    <w:rsid w:val="00AA6D78"/>
    <w:rsid w:val="00AA7488"/>
    <w:rsid w:val="00AD2882"/>
    <w:rsid w:val="00AD2A9D"/>
    <w:rsid w:val="00AE0554"/>
    <w:rsid w:val="00AE1E96"/>
    <w:rsid w:val="00AE32B3"/>
    <w:rsid w:val="00AE63E5"/>
    <w:rsid w:val="00AF0EB5"/>
    <w:rsid w:val="00B0423B"/>
    <w:rsid w:val="00B07417"/>
    <w:rsid w:val="00B361BE"/>
    <w:rsid w:val="00B4006E"/>
    <w:rsid w:val="00B54B9B"/>
    <w:rsid w:val="00B63366"/>
    <w:rsid w:val="00B717B7"/>
    <w:rsid w:val="00BA4CB9"/>
    <w:rsid w:val="00BA585B"/>
    <w:rsid w:val="00BA5C4D"/>
    <w:rsid w:val="00BC0BE5"/>
    <w:rsid w:val="00BE5A40"/>
    <w:rsid w:val="00BF75D2"/>
    <w:rsid w:val="00C24FC2"/>
    <w:rsid w:val="00C34B43"/>
    <w:rsid w:val="00C5359F"/>
    <w:rsid w:val="00C60E4B"/>
    <w:rsid w:val="00CA4D41"/>
    <w:rsid w:val="00CB2980"/>
    <w:rsid w:val="00CB2A17"/>
    <w:rsid w:val="00CC6AEB"/>
    <w:rsid w:val="00CD4D59"/>
    <w:rsid w:val="00CE3BD7"/>
    <w:rsid w:val="00CF0755"/>
    <w:rsid w:val="00CF0A6C"/>
    <w:rsid w:val="00D24233"/>
    <w:rsid w:val="00D278B1"/>
    <w:rsid w:val="00D377E2"/>
    <w:rsid w:val="00D406AB"/>
    <w:rsid w:val="00D45D5F"/>
    <w:rsid w:val="00D60411"/>
    <w:rsid w:val="00D611CC"/>
    <w:rsid w:val="00D675F9"/>
    <w:rsid w:val="00D779F9"/>
    <w:rsid w:val="00D82DCD"/>
    <w:rsid w:val="00D84FE3"/>
    <w:rsid w:val="00D97E26"/>
    <w:rsid w:val="00DB44C3"/>
    <w:rsid w:val="00DB5515"/>
    <w:rsid w:val="00E13177"/>
    <w:rsid w:val="00E21D1D"/>
    <w:rsid w:val="00E23D2D"/>
    <w:rsid w:val="00E52079"/>
    <w:rsid w:val="00E54D77"/>
    <w:rsid w:val="00E6355D"/>
    <w:rsid w:val="00E87F1C"/>
    <w:rsid w:val="00EB4EAE"/>
    <w:rsid w:val="00EC2BF0"/>
    <w:rsid w:val="00ED7EB6"/>
    <w:rsid w:val="00EE4775"/>
    <w:rsid w:val="00EF3F80"/>
    <w:rsid w:val="00F00EEB"/>
    <w:rsid w:val="00F017CF"/>
    <w:rsid w:val="00F11F60"/>
    <w:rsid w:val="00F25B87"/>
    <w:rsid w:val="00F327B6"/>
    <w:rsid w:val="00F32CE4"/>
    <w:rsid w:val="00F76000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0F0E0319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F2D1-7239-47E0-891D-1561146436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5BE146-C334-40A5-9B4A-77FCE28D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Kiehn-Nowicka Agnieszka</cp:lastModifiedBy>
  <cp:revision>78</cp:revision>
  <cp:lastPrinted>2023-10-04T08:20:00Z</cp:lastPrinted>
  <dcterms:created xsi:type="dcterms:W3CDTF">2018-03-20T13:10:00Z</dcterms:created>
  <dcterms:modified xsi:type="dcterms:W3CDTF">2025-03-04T10:40:00Z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4559d176-0848-405c-8a19-a6b30713b992</vt:lpwstr>
  </property>
  <property fmtid="{D5CDD505-2E9C-101B-9397-08002B2CF9AE}" pid="3" name="bjSaver">
    <vt:lpwstr>pgdGzpuU1ycEbVV7Z/O7p/eeEh2NHDKR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Sekcja Planowania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10.60.70.137</vt:lpwstr>
  </property>
</Properties>
</file>