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83CAB" w14:textId="77777777" w:rsidR="00F96FD9" w:rsidRDefault="00F96FD9" w:rsidP="00F96FD9">
      <w:pPr>
        <w:rPr>
          <w:rFonts w:ascii="Arial" w:hAnsi="Arial" w:cs="Arial"/>
          <w:sz w:val="20"/>
          <w:szCs w:val="16"/>
          <w:lang w:val="pl-PL"/>
        </w:rPr>
      </w:pPr>
    </w:p>
    <w:p w14:paraId="088C63EF" w14:textId="77777777" w:rsidR="00F96FD9" w:rsidRPr="00F96FD9" w:rsidRDefault="00F96FD9" w:rsidP="00F96FD9">
      <w:pPr>
        <w:pStyle w:val="Akapitzlist"/>
        <w:numPr>
          <w:ilvl w:val="0"/>
          <w:numId w:val="6"/>
        </w:numPr>
        <w:ind w:left="0"/>
        <w:rPr>
          <w:rFonts w:ascii="Tahoma" w:hAnsi="Tahoma" w:cs="Tahoma"/>
        </w:rPr>
      </w:pPr>
      <w:r w:rsidRPr="00F96FD9">
        <w:rPr>
          <w:rFonts w:ascii="Tahoma" w:hAnsi="Tahoma" w:cs="Tahoma"/>
          <w:lang w:val="pl-PL"/>
        </w:rPr>
        <w:t>Informacje ogólne</w:t>
      </w:r>
    </w:p>
    <w:tbl>
      <w:tblPr>
        <w:tblW w:w="15933" w:type="dxa"/>
        <w:jc w:val="center"/>
        <w:tblLayout w:type="fixed"/>
        <w:tblLook w:val="0000" w:firstRow="0" w:lastRow="0" w:firstColumn="0" w:lastColumn="0" w:noHBand="0" w:noVBand="0"/>
      </w:tblPr>
      <w:tblGrid>
        <w:gridCol w:w="6775"/>
        <w:gridCol w:w="2326"/>
        <w:gridCol w:w="6832"/>
      </w:tblGrid>
      <w:tr w:rsidR="00B75046" w14:paraId="300FEA22" w14:textId="77777777" w:rsidTr="00F96FD9">
        <w:trPr>
          <w:trHeight w:val="863"/>
          <w:jc w:val="center"/>
        </w:trPr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CE28C50" w14:textId="77777777" w:rsidR="00B75046" w:rsidRPr="006D25DD" w:rsidRDefault="00B75046" w:rsidP="003165DB">
            <w:pPr>
              <w:pStyle w:val="Nagwek1"/>
              <w:snapToGrid w:val="0"/>
              <w:spacing w:before="0" w:after="0"/>
              <w:rPr>
                <w:sz w:val="18"/>
                <w:szCs w:val="20"/>
              </w:rPr>
            </w:pPr>
            <w:bookmarkStart w:id="0" w:name="_Nazwa_Podwykonawcy,_rodzaj"/>
            <w:bookmarkEnd w:id="0"/>
            <w:r w:rsidRPr="002C558B">
              <w:rPr>
                <w:sz w:val="18"/>
                <w:szCs w:val="20"/>
              </w:rPr>
              <w:t>Nazwa</w:t>
            </w:r>
            <w:r w:rsidRPr="002C558B">
              <w:rPr>
                <w:rFonts w:eastAsia="Arial"/>
                <w:sz w:val="18"/>
                <w:szCs w:val="20"/>
              </w:rPr>
              <w:t xml:space="preserve"> </w:t>
            </w:r>
            <w:r w:rsidR="003165DB">
              <w:rPr>
                <w:sz w:val="18"/>
                <w:szCs w:val="20"/>
              </w:rPr>
              <w:t>W</w:t>
            </w:r>
            <w:r w:rsidRPr="002C558B">
              <w:rPr>
                <w:sz w:val="18"/>
                <w:szCs w:val="20"/>
              </w:rPr>
              <w:t>ykonawcy</w:t>
            </w:r>
            <w:r w:rsidR="003165DB">
              <w:rPr>
                <w:sz w:val="18"/>
                <w:szCs w:val="20"/>
              </w:rPr>
              <w:t xml:space="preserve"> prac</w:t>
            </w:r>
            <w:r w:rsidRPr="002C558B">
              <w:rPr>
                <w:sz w:val="18"/>
                <w:szCs w:val="20"/>
              </w:rPr>
              <w:t>,</w:t>
            </w:r>
            <w:r w:rsidRPr="002C558B">
              <w:rPr>
                <w:rFonts w:eastAsia="Arial"/>
                <w:sz w:val="18"/>
                <w:szCs w:val="20"/>
              </w:rPr>
              <w:t xml:space="preserve"> </w:t>
            </w:r>
            <w:r w:rsidRPr="002C558B">
              <w:rPr>
                <w:sz w:val="18"/>
                <w:szCs w:val="20"/>
              </w:rPr>
              <w:t>rodzaj</w:t>
            </w:r>
            <w:r w:rsidRPr="002C558B">
              <w:rPr>
                <w:rFonts w:eastAsia="Arial"/>
                <w:sz w:val="18"/>
                <w:szCs w:val="20"/>
              </w:rPr>
              <w:t xml:space="preserve"> </w:t>
            </w:r>
            <w:r w:rsidR="006D25DD">
              <w:rPr>
                <w:sz w:val="18"/>
                <w:szCs w:val="20"/>
              </w:rPr>
              <w:t>robót:</w:t>
            </w:r>
          </w:p>
        </w:tc>
        <w:tc>
          <w:tcPr>
            <w:tcW w:w="9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D8D49" w14:textId="77777777" w:rsidR="002C558B" w:rsidRPr="002C558B" w:rsidRDefault="002C558B" w:rsidP="002C558B">
            <w:pPr>
              <w:keepNext/>
              <w:suppressAutoHyphens w:val="0"/>
              <w:jc w:val="center"/>
              <w:outlineLvl w:val="0"/>
              <w:rPr>
                <w:rFonts w:ascii="Arial" w:hAnsi="Arial"/>
                <w:caps/>
                <w:kern w:val="28"/>
                <w:sz w:val="20"/>
                <w:szCs w:val="20"/>
                <w:lang w:val="pl-PL" w:eastAsia="en-US"/>
              </w:rPr>
            </w:pPr>
          </w:p>
          <w:p w14:paraId="70921A82" w14:textId="77777777" w:rsidR="001E62FE" w:rsidRPr="001E62FE" w:rsidRDefault="001E62FE" w:rsidP="001E62FE">
            <w:pPr>
              <w:rPr>
                <w:lang w:val="pl-PL"/>
              </w:rPr>
            </w:pPr>
          </w:p>
        </w:tc>
      </w:tr>
      <w:tr w:rsidR="00B75046" w14:paraId="5A497336" w14:textId="77777777" w:rsidTr="00F96FD9">
        <w:trPr>
          <w:trHeight w:val="481"/>
          <w:jc w:val="center"/>
        </w:trPr>
        <w:tc>
          <w:tcPr>
            <w:tcW w:w="6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D95EC65" w14:textId="77777777" w:rsidR="00B75046" w:rsidRPr="00F17CBD" w:rsidRDefault="00E83A03" w:rsidP="00F17CBD">
            <w:pPr>
              <w:pStyle w:val="Nagwek1"/>
              <w:spacing w:before="0" w:after="0"/>
              <w:rPr>
                <w:sz w:val="18"/>
              </w:rPr>
            </w:pPr>
            <w:r w:rsidRPr="00E83A03">
              <w:rPr>
                <w:sz w:val="18"/>
              </w:rPr>
              <w:t>O</w:t>
            </w:r>
            <w:r w:rsidR="00B75046" w:rsidRPr="00E83A03">
              <w:rPr>
                <w:sz w:val="18"/>
              </w:rPr>
              <w:t>soba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nadzoru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wyznaczona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przez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 w:rsidR="00B75046" w:rsidRPr="00E83A03">
              <w:rPr>
                <w:sz w:val="18"/>
              </w:rPr>
              <w:t>ykonawcę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odpowiedzialna</w:t>
            </w:r>
            <w:r w:rsidR="00B75046" w:rsidRPr="00E83A03">
              <w:rPr>
                <w:rFonts w:eastAsia="Arial"/>
                <w:sz w:val="18"/>
              </w:rPr>
              <w:t xml:space="preserve">  </w:t>
            </w:r>
            <w:r w:rsidR="00B75046" w:rsidRPr="00E83A03">
              <w:rPr>
                <w:sz w:val="18"/>
              </w:rPr>
              <w:t>za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nadzór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nad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pracownikami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oraz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przestrzeganie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zasad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BHP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F64AEC" w:rsidRPr="00E83A03">
              <w:rPr>
                <w:sz w:val="18"/>
              </w:rPr>
              <w:t>podczas wykonywania robót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ADAED" w14:textId="77777777" w:rsidR="00B75046" w:rsidRDefault="00B75046" w:rsidP="002C558B">
            <w:pPr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Imię,</w:t>
            </w:r>
            <w:r>
              <w:rPr>
                <w:rFonts w:ascii="Arial" w:eastAsia="Arial" w:hAnsi="Arial" w:cs="Arial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Nazwisko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D6FDD" w14:textId="77777777" w:rsidR="00B75046" w:rsidRDefault="00B75046" w:rsidP="007E0A5A">
            <w:pPr>
              <w:pStyle w:val="Nagwek1"/>
              <w:snapToGrid w:val="0"/>
              <w:spacing w:before="0" w:after="0"/>
              <w:rPr>
                <w:sz w:val="18"/>
                <w:szCs w:val="18"/>
              </w:rPr>
            </w:pPr>
          </w:p>
        </w:tc>
      </w:tr>
      <w:tr w:rsidR="00B75046" w14:paraId="281F3AB8" w14:textId="77777777" w:rsidTr="00F96FD9">
        <w:trPr>
          <w:trHeight w:val="481"/>
          <w:jc w:val="center"/>
        </w:trPr>
        <w:tc>
          <w:tcPr>
            <w:tcW w:w="6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ED5B742" w14:textId="77777777" w:rsidR="00B75046" w:rsidRDefault="00B75046" w:rsidP="002C558B">
            <w:pPr>
              <w:pStyle w:val="Nagwek1"/>
              <w:snapToGrid w:val="0"/>
              <w:spacing w:before="0" w:after="0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4343E" w14:textId="006928CE" w:rsidR="00B75046" w:rsidRDefault="00CB5538" w:rsidP="002C558B">
            <w:pPr>
              <w:pStyle w:val="Nagwek1"/>
              <w:snapToGrid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B75046">
              <w:rPr>
                <w:sz w:val="18"/>
                <w:szCs w:val="18"/>
              </w:rPr>
              <w:t>el.</w:t>
            </w:r>
            <w:r w:rsidR="00B75046">
              <w:rPr>
                <w:rFonts w:eastAsia="Arial"/>
                <w:sz w:val="18"/>
                <w:szCs w:val="18"/>
              </w:rPr>
              <w:t xml:space="preserve"> </w:t>
            </w:r>
            <w:r w:rsidR="00B75046">
              <w:rPr>
                <w:sz w:val="18"/>
                <w:szCs w:val="18"/>
              </w:rPr>
              <w:t>kontaktowy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5237D" w14:textId="77777777" w:rsidR="007E0A5A" w:rsidRPr="007E0A5A" w:rsidRDefault="007E0A5A" w:rsidP="007E0A5A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14:paraId="511C632F" w14:textId="77777777" w:rsidR="00B75046" w:rsidRPr="00F96FD9" w:rsidRDefault="00B75046"/>
    <w:p w14:paraId="4915E0B5" w14:textId="7C821366" w:rsidR="00B75046" w:rsidRPr="00F96FD9" w:rsidRDefault="00F96FD9" w:rsidP="00F96FD9">
      <w:pPr>
        <w:pStyle w:val="Tekstpodstawowy21"/>
        <w:numPr>
          <w:ilvl w:val="0"/>
          <w:numId w:val="6"/>
        </w:numPr>
        <w:ind w:left="0"/>
        <w:rPr>
          <w:rFonts w:ascii="Tahoma" w:hAnsi="Tahoma" w:cs="Tahoma"/>
          <w:b w:val="0"/>
          <w:szCs w:val="16"/>
          <w:lang w:val="pl-PL"/>
        </w:rPr>
      </w:pPr>
      <w:r w:rsidRPr="00F96FD9">
        <w:rPr>
          <w:rFonts w:ascii="Tahoma" w:hAnsi="Tahoma" w:cs="Tahoma"/>
          <w:b w:val="0"/>
          <w:szCs w:val="16"/>
          <w:lang w:val="pl-PL"/>
        </w:rPr>
        <w:t xml:space="preserve">Lista pracowników </w:t>
      </w:r>
      <w:r w:rsidR="00B44DC8">
        <w:rPr>
          <w:rFonts w:ascii="Tahoma" w:hAnsi="Tahoma" w:cs="Tahoma"/>
          <w:b w:val="0"/>
          <w:szCs w:val="16"/>
          <w:lang w:val="pl-PL"/>
        </w:rPr>
        <w:t>W</w:t>
      </w:r>
      <w:r w:rsidRPr="00F96FD9">
        <w:rPr>
          <w:rFonts w:ascii="Tahoma" w:hAnsi="Tahoma" w:cs="Tahoma"/>
          <w:b w:val="0"/>
          <w:szCs w:val="16"/>
          <w:lang w:val="pl-PL"/>
        </w:rPr>
        <w:t>ykonawcy zgłoszonych do pracy w Ginekologiczno-Położniczym Szpitalu Klinicznym im. Heliodora Święcickiego Uniwersytetu Medycznego im. Karola Marcinkowskiego w Poznaniu:</w:t>
      </w:r>
    </w:p>
    <w:tbl>
      <w:tblPr>
        <w:tblW w:w="15933" w:type="dxa"/>
        <w:jc w:val="center"/>
        <w:tblLayout w:type="fixed"/>
        <w:tblLook w:val="0000" w:firstRow="0" w:lastRow="0" w:firstColumn="0" w:lastColumn="0" w:noHBand="0" w:noVBand="0"/>
      </w:tblPr>
      <w:tblGrid>
        <w:gridCol w:w="691"/>
        <w:gridCol w:w="3322"/>
        <w:gridCol w:w="2083"/>
        <w:gridCol w:w="2084"/>
        <w:gridCol w:w="2084"/>
        <w:gridCol w:w="2180"/>
        <w:gridCol w:w="3489"/>
      </w:tblGrid>
      <w:tr w:rsidR="00581856" w:rsidRPr="002C558B" w14:paraId="5EFE07FB" w14:textId="77777777" w:rsidTr="00F17CBD">
        <w:trPr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75A6967" w14:textId="77777777" w:rsidR="00581856" w:rsidRPr="002C558B" w:rsidRDefault="00090909">
            <w:pPr>
              <w:pStyle w:val="Nagwek3"/>
              <w:snapToGrid w:val="0"/>
            </w:pPr>
            <w:r>
              <w:t>L</w:t>
            </w:r>
            <w:r w:rsidR="00581856" w:rsidRPr="002C558B">
              <w:t>p.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8A729B" w14:textId="77777777" w:rsidR="00581856" w:rsidRPr="002C558B" w:rsidRDefault="00581856" w:rsidP="000A3136">
            <w:pPr>
              <w:pStyle w:val="Nagwek3"/>
              <w:snapToGrid w:val="0"/>
            </w:pPr>
            <w:r w:rsidRPr="002C558B">
              <w:t>Nazwisko</w:t>
            </w:r>
            <w:r w:rsidRPr="002C558B">
              <w:rPr>
                <w:rFonts w:eastAsia="Arial"/>
              </w:rPr>
              <w:t xml:space="preserve"> </w:t>
            </w:r>
            <w:r w:rsidR="000A3136">
              <w:rPr>
                <w:rFonts w:eastAsia="Arial"/>
              </w:rPr>
              <w:t xml:space="preserve">i </w:t>
            </w:r>
            <w:r w:rsidRPr="002C558B">
              <w:t>Imię</w:t>
            </w:r>
            <w:r w:rsidRPr="002C558B">
              <w:rPr>
                <w:rFonts w:eastAsia="Arial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45B6425" w14:textId="77777777" w:rsidR="00581856" w:rsidRDefault="00581856" w:rsidP="00123791">
            <w:pPr>
              <w:pStyle w:val="Nagwek3"/>
              <w:snapToGrid w:val="0"/>
            </w:pPr>
            <w:r w:rsidRPr="00123791">
              <w:t>Zawód</w:t>
            </w:r>
            <w:r w:rsidR="00954C93">
              <w:t>/</w:t>
            </w:r>
          </w:p>
          <w:p w14:paraId="211DD65B" w14:textId="77777777" w:rsidR="00581856" w:rsidRPr="001E62FE" w:rsidRDefault="00581856" w:rsidP="001E62FE">
            <w:pPr>
              <w:jc w:val="center"/>
              <w:rPr>
                <w:rFonts w:ascii="Arial" w:hAnsi="Arial" w:cs="Arial"/>
                <w:lang w:val="pl-PL"/>
              </w:rPr>
            </w:pPr>
            <w:r w:rsidRPr="001E62FE">
              <w:rPr>
                <w:rFonts w:ascii="Arial" w:hAnsi="Arial" w:cs="Arial"/>
                <w:sz w:val="16"/>
                <w:lang w:val="pl-PL"/>
              </w:rPr>
              <w:t>stanowisko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B51EA7" w14:textId="77777777" w:rsidR="00581856" w:rsidRPr="00123791" w:rsidRDefault="00581856" w:rsidP="00123791">
            <w:pPr>
              <w:pStyle w:val="Nagwek3"/>
              <w:snapToGrid w:val="0"/>
            </w:pPr>
            <w:r w:rsidRPr="00123791">
              <w:t>Szkolenia</w:t>
            </w:r>
            <w:r w:rsidRPr="00123791">
              <w:rPr>
                <w:rFonts w:eastAsia="Arial"/>
              </w:rPr>
              <w:t xml:space="preserve"> </w:t>
            </w:r>
            <w:r w:rsidRPr="00123791">
              <w:t>BHP</w:t>
            </w:r>
          </w:p>
          <w:p w14:paraId="0F65ABFC" w14:textId="77777777" w:rsidR="00581856" w:rsidRPr="000A3136" w:rsidRDefault="000A3136" w:rsidP="000A3136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(</w:t>
            </w:r>
            <w:r w:rsidR="00581856" w:rsidRPr="00123791">
              <w:rPr>
                <w:rFonts w:ascii="Arial" w:hAnsi="Arial" w:cs="Arial"/>
                <w:sz w:val="16"/>
                <w:szCs w:val="16"/>
                <w:lang w:val="pl-PL"/>
              </w:rPr>
              <w:t>data</w:t>
            </w:r>
            <w:r w:rsidR="00581856" w:rsidRPr="00123791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ważności)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A83A8AE" w14:textId="77777777" w:rsidR="00581856" w:rsidRPr="00123791" w:rsidRDefault="00581856" w:rsidP="00123791">
            <w:pPr>
              <w:pStyle w:val="Nagwek3"/>
              <w:snapToGrid w:val="0"/>
            </w:pPr>
            <w:r w:rsidRPr="00123791">
              <w:t>Badania</w:t>
            </w:r>
            <w:r w:rsidRPr="00123791">
              <w:rPr>
                <w:rFonts w:eastAsia="Arial"/>
              </w:rPr>
              <w:t xml:space="preserve"> </w:t>
            </w:r>
            <w:r w:rsidRPr="00123791">
              <w:t>lekarskie</w:t>
            </w:r>
          </w:p>
          <w:p w14:paraId="37EAF5A6" w14:textId="77777777" w:rsidR="00581856" w:rsidRPr="000A3136" w:rsidRDefault="000A3136" w:rsidP="000A3136">
            <w:pPr>
              <w:pStyle w:val="Nagwek3"/>
            </w:pPr>
            <w:r>
              <w:t>(</w:t>
            </w:r>
            <w:r w:rsidR="00581856" w:rsidRPr="00123791">
              <w:t>data</w:t>
            </w:r>
            <w:r w:rsidR="00581856" w:rsidRPr="00123791">
              <w:rPr>
                <w:rFonts w:eastAsia="Arial"/>
              </w:rPr>
              <w:t xml:space="preserve"> </w:t>
            </w:r>
            <w:r w:rsidR="00581856" w:rsidRPr="00123791">
              <w:t>ważności</w:t>
            </w:r>
            <w:r>
              <w:t>)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DEC45C" w14:textId="77777777" w:rsidR="00581856" w:rsidRPr="00123791" w:rsidRDefault="00581856" w:rsidP="00123791">
            <w:pPr>
              <w:pStyle w:val="Nagwek3"/>
              <w:snapToGrid w:val="0"/>
              <w:jc w:val="left"/>
              <w:rPr>
                <w:szCs w:val="14"/>
              </w:rPr>
            </w:pPr>
            <w:r w:rsidRPr="00123791">
              <w:rPr>
                <w:szCs w:val="14"/>
              </w:rPr>
              <w:t>Badania</w:t>
            </w:r>
            <w:r w:rsidRPr="00123791">
              <w:rPr>
                <w:rFonts w:eastAsia="Arial"/>
                <w:szCs w:val="14"/>
              </w:rPr>
              <w:t xml:space="preserve"> </w:t>
            </w:r>
            <w:r w:rsidRPr="00123791">
              <w:rPr>
                <w:szCs w:val="14"/>
              </w:rPr>
              <w:t>specjalistyczne:</w:t>
            </w:r>
          </w:p>
          <w:p w14:paraId="3C1FDC35" w14:textId="77777777" w:rsidR="00581856" w:rsidRDefault="00581856" w:rsidP="00123791">
            <w:pPr>
              <w:numPr>
                <w:ilvl w:val="0"/>
                <w:numId w:val="2"/>
              </w:numPr>
              <w:rPr>
                <w:rFonts w:ascii="Arial" w:hAnsi="Arial" w:cs="Arial"/>
                <w:sz w:val="14"/>
                <w:szCs w:val="14"/>
                <w:lang w:val="pl-PL"/>
              </w:rPr>
            </w:pPr>
            <w:r w:rsidRPr="00123791">
              <w:rPr>
                <w:rFonts w:ascii="Arial" w:hAnsi="Arial" w:cs="Arial"/>
                <w:sz w:val="14"/>
                <w:szCs w:val="14"/>
                <w:lang w:val="pl-PL"/>
              </w:rPr>
              <w:t>Wysokościowe</w:t>
            </w:r>
          </w:p>
          <w:p w14:paraId="2D4FAE7A" w14:textId="77777777" w:rsidR="00E93271" w:rsidRPr="00123791" w:rsidRDefault="00E93271" w:rsidP="00123791">
            <w:pPr>
              <w:numPr>
                <w:ilvl w:val="0"/>
                <w:numId w:val="2"/>
              </w:numPr>
              <w:rPr>
                <w:rFonts w:ascii="Arial" w:hAnsi="Arial" w:cs="Arial"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sz w:val="14"/>
                <w:szCs w:val="14"/>
                <w:lang w:val="pl-PL"/>
              </w:rPr>
              <w:t>Prace szczególnie niebezpieczne</w:t>
            </w:r>
          </w:p>
          <w:p w14:paraId="64E55443" w14:textId="77777777" w:rsidR="00581856" w:rsidRPr="00123791" w:rsidRDefault="00581856" w:rsidP="00123791">
            <w:pPr>
              <w:ind w:left="284"/>
              <w:rPr>
                <w:rFonts w:ascii="Arial" w:hAnsi="Arial" w:cs="Arial"/>
                <w:sz w:val="14"/>
                <w:szCs w:val="14"/>
                <w:lang w:val="pl-PL"/>
              </w:rPr>
            </w:pPr>
          </w:p>
          <w:p w14:paraId="4CDE754A" w14:textId="77777777" w:rsidR="00581856" w:rsidRPr="00123791" w:rsidRDefault="000A3136" w:rsidP="000A3136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4"/>
                <w:szCs w:val="14"/>
                <w:lang w:val="pl-PL"/>
              </w:rPr>
              <w:t>(</w:t>
            </w:r>
            <w:r w:rsidR="00581856" w:rsidRPr="00123791">
              <w:rPr>
                <w:rFonts w:ascii="Arial" w:hAnsi="Arial" w:cs="Arial"/>
                <w:sz w:val="14"/>
                <w:szCs w:val="14"/>
                <w:lang w:val="pl-PL"/>
              </w:rPr>
              <w:t>data</w:t>
            </w:r>
            <w:r w:rsidR="00581856" w:rsidRPr="00123791">
              <w:rPr>
                <w:rFonts w:ascii="Arial" w:eastAsia="Arial" w:hAnsi="Arial" w:cs="Arial"/>
                <w:sz w:val="14"/>
                <w:szCs w:val="14"/>
                <w:lang w:val="pl-PL"/>
              </w:rPr>
              <w:t xml:space="preserve"> </w:t>
            </w:r>
            <w:r w:rsidR="00581856" w:rsidRPr="00123791">
              <w:rPr>
                <w:rFonts w:ascii="Arial" w:hAnsi="Arial" w:cs="Arial"/>
                <w:sz w:val="14"/>
                <w:szCs w:val="14"/>
                <w:lang w:val="pl-PL"/>
              </w:rPr>
              <w:t>ważności</w:t>
            </w:r>
            <w:r>
              <w:rPr>
                <w:rFonts w:ascii="Arial" w:hAnsi="Arial" w:cs="Arial"/>
                <w:sz w:val="14"/>
                <w:szCs w:val="14"/>
                <w:lang w:val="pl-PL"/>
              </w:rPr>
              <w:t>)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D4687C1" w14:textId="77777777" w:rsidR="00581856" w:rsidRPr="00123791" w:rsidRDefault="00581856" w:rsidP="00123791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123791">
              <w:rPr>
                <w:rFonts w:ascii="Arial" w:hAnsi="Arial" w:cs="Arial"/>
                <w:b/>
                <w:sz w:val="16"/>
                <w:szCs w:val="16"/>
                <w:lang w:val="pl-PL"/>
              </w:rPr>
              <w:t>Uprawnienia</w:t>
            </w:r>
          </w:p>
          <w:p w14:paraId="65D2B1DB" w14:textId="77777777" w:rsidR="00581856" w:rsidRPr="00123791" w:rsidRDefault="000A3136" w:rsidP="000A3136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(</w:t>
            </w:r>
            <w:r w:rsidR="00581856" w:rsidRPr="00123791">
              <w:rPr>
                <w:rFonts w:ascii="Arial" w:hAnsi="Arial" w:cs="Arial"/>
                <w:sz w:val="16"/>
                <w:szCs w:val="16"/>
                <w:lang w:val="pl-PL"/>
              </w:rPr>
              <w:t>rodzaj,</w:t>
            </w:r>
            <w:r w:rsidR="00581856" w:rsidRPr="00123791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 </w:t>
            </w:r>
            <w:r w:rsidR="00581856" w:rsidRPr="00123791">
              <w:rPr>
                <w:rFonts w:ascii="Arial" w:hAnsi="Arial" w:cs="Arial"/>
                <w:sz w:val="16"/>
                <w:szCs w:val="16"/>
                <w:lang w:val="pl-PL"/>
              </w:rPr>
              <w:t>klasa,</w:t>
            </w:r>
            <w:r w:rsidR="00581856" w:rsidRPr="00123791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 </w:t>
            </w:r>
            <w:r w:rsidR="00581856">
              <w:rPr>
                <w:rFonts w:ascii="Arial" w:hAnsi="Arial" w:cs="Arial"/>
                <w:sz w:val="16"/>
                <w:szCs w:val="16"/>
                <w:lang w:val="pl-PL"/>
              </w:rPr>
              <w:t>numer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)</w:t>
            </w:r>
          </w:p>
        </w:tc>
      </w:tr>
      <w:tr w:rsidR="00581856" w:rsidRPr="002C558B" w14:paraId="764AC285" w14:textId="77777777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517D3" w14:textId="77777777" w:rsidR="00581856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FEC37" w14:textId="77777777" w:rsidR="00581856" w:rsidRPr="002C558B" w:rsidRDefault="00581856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5EFC4" w14:textId="77777777" w:rsidR="00581856" w:rsidRPr="00123791" w:rsidRDefault="00581856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C20BA" w14:textId="77777777" w:rsidR="00581856" w:rsidRPr="00123791" w:rsidRDefault="00581856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02FF9" w14:textId="77777777" w:rsidR="00581856" w:rsidRPr="00123791" w:rsidRDefault="00581856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D4A56" w14:textId="77777777" w:rsidR="00581856" w:rsidRPr="00123791" w:rsidRDefault="0058185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987C8" w14:textId="77777777" w:rsidR="00581856" w:rsidRPr="00123791" w:rsidRDefault="00581856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14:paraId="52218ED2" w14:textId="77777777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515E" w14:textId="77777777"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2.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F501A" w14:textId="77777777"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0BDD5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F3353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0D1AB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867C9" w14:textId="77777777"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25B9E" w14:textId="77777777"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14:paraId="2F02609E" w14:textId="77777777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0E0A2" w14:textId="77777777"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3.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69898" w14:textId="77777777"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8CEDF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4F7B6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FCB86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F9552" w14:textId="77777777"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022C2" w14:textId="77777777"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14:paraId="1255687B" w14:textId="77777777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155B5" w14:textId="77777777"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4.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1BF19" w14:textId="77777777"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CDA5A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19859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E4628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62C5E" w14:textId="77777777"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1090F" w14:textId="77777777"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14:paraId="0839C848" w14:textId="77777777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5FD0A" w14:textId="77777777"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5.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957FA" w14:textId="77777777"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0E8AA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A893D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FCDF0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C55C9" w14:textId="77777777"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40BEA" w14:textId="77777777"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14:paraId="68A4C878" w14:textId="77777777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53572" w14:textId="77777777"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6.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00E3C" w14:textId="77777777"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EF9FF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9A28D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DB8D0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7E93E" w14:textId="77777777"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BB5A8" w14:textId="77777777"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14:paraId="06C1ADED" w14:textId="77777777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B86A7" w14:textId="77777777"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7.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96D18" w14:textId="77777777"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ADC93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CEFB5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4D9B4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0BE43" w14:textId="77777777"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CB29" w14:textId="77777777"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14:paraId="4BCA100F" w14:textId="77777777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A2242" w14:textId="77777777"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8.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10A8F" w14:textId="77777777"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EB57D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55653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D86CA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8EF04" w14:textId="77777777"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63B34" w14:textId="77777777"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14:paraId="7001F902" w14:textId="77777777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6E4F2" w14:textId="77777777"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9.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9D50E" w14:textId="77777777"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F5C52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56E48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4BEB5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51DF0" w14:textId="77777777"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A6783" w14:textId="77777777"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14:paraId="780F9DC5" w14:textId="77777777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ABB90" w14:textId="77777777"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10.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A4447" w14:textId="77777777"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A1DC7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527CB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4820C" w14:textId="77777777"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DBE08" w14:textId="77777777"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0112C" w14:textId="77777777"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14:paraId="0A249823" w14:textId="77777777" w:rsidR="00F96FD9" w:rsidRDefault="00F96FD9" w:rsidP="00F96FD9"/>
    <w:p w14:paraId="38ED3D13" w14:textId="77777777" w:rsidR="00F96FD9" w:rsidRPr="00F96FD9" w:rsidRDefault="00F96FD9" w:rsidP="00F96FD9">
      <w:pPr>
        <w:pStyle w:val="Akapitzlist"/>
        <w:numPr>
          <w:ilvl w:val="0"/>
          <w:numId w:val="6"/>
        </w:numPr>
        <w:ind w:left="0"/>
        <w:rPr>
          <w:rFonts w:ascii="Tahoma" w:hAnsi="Tahoma" w:cs="Tahoma"/>
          <w:sz w:val="32"/>
        </w:rPr>
      </w:pPr>
      <w:r w:rsidRPr="00F96FD9">
        <w:rPr>
          <w:rFonts w:ascii="Tahoma" w:hAnsi="Tahoma" w:cs="Tahoma"/>
          <w:lang w:val="pl-PL"/>
        </w:rPr>
        <w:t>Oświadczenie</w:t>
      </w:r>
      <w:r>
        <w:rPr>
          <w:rFonts w:ascii="Tahoma" w:hAnsi="Tahoma" w:cs="Tahoma"/>
          <w:lang w:val="pl-PL"/>
        </w:rPr>
        <w:t xml:space="preserve"> wykonawcy prac</w:t>
      </w:r>
    </w:p>
    <w:p w14:paraId="004CCAE3" w14:textId="77777777" w:rsidR="00F96FD9" w:rsidRPr="00F96FD9" w:rsidRDefault="00F96FD9" w:rsidP="00F96FD9"/>
    <w:p w14:paraId="1D1016CC" w14:textId="77777777" w:rsidR="00F96FD9" w:rsidRDefault="00F96FD9" w:rsidP="000A3136">
      <w:pPr>
        <w:pStyle w:val="Akapitzlist"/>
        <w:ind w:left="0"/>
        <w:jc w:val="both"/>
        <w:rPr>
          <w:rFonts w:ascii="Tahoma" w:hAnsi="Tahoma" w:cs="Tahoma"/>
          <w:i/>
          <w:lang w:val="pl-PL"/>
        </w:rPr>
      </w:pPr>
      <w:r w:rsidRPr="00F96FD9">
        <w:rPr>
          <w:rFonts w:ascii="Tahoma" w:hAnsi="Tahoma" w:cs="Tahoma"/>
          <w:i/>
          <w:lang w:val="pl-PL"/>
        </w:rPr>
        <w:t>Niniejszym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oświadczam,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że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ww.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pracownicy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posiadają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aktualne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="000A3136">
        <w:rPr>
          <w:rFonts w:ascii="Tahoma" w:hAnsi="Tahoma" w:cs="Tahoma"/>
          <w:i/>
          <w:lang w:val="pl-PL"/>
        </w:rPr>
        <w:t xml:space="preserve">orzeczenia </w:t>
      </w:r>
      <w:r w:rsidRPr="00F96FD9">
        <w:rPr>
          <w:rFonts w:ascii="Tahoma" w:hAnsi="Tahoma" w:cs="Tahoma"/>
          <w:i/>
          <w:lang w:val="pl-PL"/>
        </w:rPr>
        <w:t xml:space="preserve">lekarskie o braku przeciwskazań do wykonywania powierzonych prac </w:t>
      </w:r>
      <w:r>
        <w:rPr>
          <w:rFonts w:ascii="Tahoma" w:hAnsi="Tahoma" w:cs="Tahoma"/>
          <w:i/>
          <w:lang w:val="pl-PL"/>
        </w:rPr>
        <w:t>na</w:t>
      </w:r>
      <w:r w:rsidRPr="00F96FD9">
        <w:rPr>
          <w:rFonts w:ascii="Tahoma" w:hAnsi="Tahoma" w:cs="Tahoma"/>
          <w:i/>
          <w:lang w:val="pl-PL"/>
        </w:rPr>
        <w:t xml:space="preserve"> zajmowan</w:t>
      </w:r>
      <w:r>
        <w:rPr>
          <w:rFonts w:ascii="Tahoma" w:hAnsi="Tahoma" w:cs="Tahoma"/>
          <w:i/>
          <w:lang w:val="pl-PL"/>
        </w:rPr>
        <w:t>ych</w:t>
      </w:r>
      <w:r w:rsidRPr="00F96FD9">
        <w:rPr>
          <w:rFonts w:ascii="Tahoma" w:hAnsi="Tahoma" w:cs="Tahoma"/>
          <w:i/>
          <w:lang w:val="pl-PL"/>
        </w:rPr>
        <w:t xml:space="preserve"> stanowiska</w:t>
      </w:r>
      <w:r>
        <w:rPr>
          <w:rFonts w:ascii="Tahoma" w:hAnsi="Tahoma" w:cs="Tahoma"/>
          <w:i/>
          <w:lang w:val="pl-PL"/>
        </w:rPr>
        <w:t>ch</w:t>
      </w:r>
      <w:r w:rsidR="000A3136">
        <w:rPr>
          <w:rFonts w:ascii="Tahoma" w:hAnsi="Tahoma" w:cs="Tahoma"/>
          <w:i/>
          <w:lang w:val="pl-PL"/>
        </w:rPr>
        <w:t xml:space="preserve"> </w:t>
      </w:r>
      <w:r w:rsidR="000A3136" w:rsidRPr="000A3136">
        <w:rPr>
          <w:rFonts w:ascii="Tahoma" w:hAnsi="Tahoma" w:cs="Tahoma"/>
          <w:i/>
          <w:lang w:val="pl-PL"/>
        </w:rPr>
        <w:t>o</w:t>
      </w:r>
      <w:r w:rsidR="000A3136">
        <w:rPr>
          <w:rFonts w:ascii="Tahoma" w:hAnsi="Tahoma" w:cs="Tahoma"/>
          <w:i/>
          <w:lang w:val="pl-PL"/>
        </w:rPr>
        <w:t xml:space="preserve">raz </w:t>
      </w:r>
      <w:r w:rsidR="000A3136" w:rsidRPr="000A3136">
        <w:rPr>
          <w:rFonts w:ascii="Tahoma" w:hAnsi="Tahoma" w:cs="Tahoma"/>
          <w:i/>
          <w:lang w:val="pl-PL"/>
        </w:rPr>
        <w:t xml:space="preserve">odpowiednie, wymagane przepisami kwalifikacje zawodowe </w:t>
      </w:r>
      <w:r w:rsidR="000A3136">
        <w:rPr>
          <w:rFonts w:ascii="Tahoma" w:hAnsi="Tahoma" w:cs="Tahoma"/>
          <w:i/>
          <w:lang w:val="pl-PL"/>
        </w:rPr>
        <w:t xml:space="preserve">oraz uprawnienia, a także </w:t>
      </w:r>
      <w:r w:rsidRPr="00F96FD9">
        <w:rPr>
          <w:rFonts w:ascii="Tahoma" w:hAnsi="Tahoma" w:cs="Tahoma"/>
          <w:i/>
          <w:lang w:val="pl-PL"/>
        </w:rPr>
        <w:t>są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przeszkoleni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w</w:t>
      </w:r>
      <w:r w:rsidR="000A3136">
        <w:rPr>
          <w:rFonts w:ascii="Tahoma" w:eastAsia="Arial" w:hAnsi="Tahoma" w:cs="Tahoma"/>
          <w:i/>
          <w:lang w:val="pl-PL"/>
        </w:rPr>
        <w:t> </w:t>
      </w:r>
      <w:r w:rsidRPr="00F96FD9">
        <w:rPr>
          <w:rFonts w:ascii="Tahoma" w:hAnsi="Tahoma" w:cs="Tahoma"/>
          <w:i/>
          <w:lang w:val="pl-PL"/>
        </w:rPr>
        <w:t>zakresie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BHP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i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PPOŻ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oraz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zatrudnieni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legalnie.</w:t>
      </w:r>
    </w:p>
    <w:p w14:paraId="0D4749A9" w14:textId="77777777" w:rsidR="00F96FD9" w:rsidRDefault="00F96FD9" w:rsidP="00F96FD9">
      <w:pPr>
        <w:pStyle w:val="Akapitzlist"/>
        <w:ind w:left="0"/>
        <w:rPr>
          <w:rFonts w:ascii="Tahoma" w:hAnsi="Tahoma" w:cs="Tahoma"/>
          <w:i/>
          <w:lang w:val="pl-PL"/>
        </w:rPr>
      </w:pPr>
    </w:p>
    <w:p w14:paraId="02E18714" w14:textId="77777777" w:rsidR="00F96FD9" w:rsidRPr="00F96FD9" w:rsidRDefault="00F96FD9" w:rsidP="00F96FD9">
      <w:pPr>
        <w:jc w:val="both"/>
        <w:rPr>
          <w:rFonts w:ascii="Tahoma" w:hAnsi="Tahoma" w:cs="Tahoma"/>
          <w:sz w:val="18"/>
          <w:szCs w:val="18"/>
          <w:lang w:val="pl-PL"/>
        </w:rPr>
      </w:pPr>
    </w:p>
    <w:p w14:paraId="2107C3F6" w14:textId="77777777" w:rsidR="00F96FD9" w:rsidRPr="00F96FD9" w:rsidRDefault="00F96FD9" w:rsidP="00F96FD9">
      <w:pPr>
        <w:snapToGrid w:val="0"/>
        <w:jc w:val="right"/>
        <w:rPr>
          <w:rFonts w:ascii="Tahoma" w:hAnsi="Tahoma" w:cs="Tahoma"/>
          <w:sz w:val="18"/>
          <w:szCs w:val="18"/>
          <w:lang w:val="pl-PL"/>
        </w:rPr>
      </w:pPr>
      <w:r w:rsidRPr="00F96FD9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</w:t>
      </w:r>
    </w:p>
    <w:p w14:paraId="41F588F7" w14:textId="77777777" w:rsidR="00B75046" w:rsidRPr="00F96FD9" w:rsidRDefault="00F96FD9" w:rsidP="00F96FD9">
      <w:pPr>
        <w:jc w:val="right"/>
        <w:rPr>
          <w:lang w:val="pl-PL"/>
        </w:rPr>
      </w:pPr>
      <w:r w:rsidRPr="00F96FD9">
        <w:rPr>
          <w:rFonts w:ascii="Tahoma" w:hAnsi="Tahoma" w:cs="Tahoma"/>
          <w:i/>
          <w:sz w:val="14"/>
          <w:szCs w:val="18"/>
          <w:lang w:val="pl-PL"/>
        </w:rPr>
        <w:t>(data i podpis przedstawiciela Wykonawcy usług/robót budowlanych</w:t>
      </w:r>
    </w:p>
    <w:sectPr w:rsidR="00B75046" w:rsidRPr="00F96FD9" w:rsidSect="00E83A03">
      <w:headerReference w:type="default" r:id="rId8"/>
      <w:footerReference w:type="default" r:id="rId9"/>
      <w:pgSz w:w="16838" w:h="11906" w:orient="landscape"/>
      <w:pgMar w:top="993" w:right="851" w:bottom="142" w:left="85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4EE9D" w14:textId="77777777" w:rsidR="00E04041" w:rsidRDefault="00E04041">
      <w:r>
        <w:separator/>
      </w:r>
    </w:p>
  </w:endnote>
  <w:endnote w:type="continuationSeparator" w:id="0">
    <w:p w14:paraId="13E49739" w14:textId="77777777" w:rsidR="00E04041" w:rsidRDefault="00E0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3FCE" w14:textId="2509818B" w:rsidR="00864128" w:rsidRDefault="00864128" w:rsidP="00864128">
    <w:pPr>
      <w:pStyle w:val="Stopka"/>
      <w:rPr>
        <w:lang w:val="pl-PL"/>
      </w:rPr>
    </w:pPr>
    <w:r>
      <w:rPr>
        <w:rFonts w:ascii="Tahoma" w:hAnsi="Tahoma" w:cs="Tahoma"/>
        <w:sz w:val="16"/>
        <w:szCs w:val="16"/>
        <w:lang w:val="pl-PL"/>
      </w:rPr>
      <w:t xml:space="preserve">Wzór formularza obowiązuje od: </w:t>
    </w:r>
    <w:r w:rsidR="00802620">
      <w:rPr>
        <w:rFonts w:ascii="Tahoma" w:hAnsi="Tahoma" w:cs="Tahoma"/>
        <w:sz w:val="16"/>
        <w:szCs w:val="16"/>
        <w:lang w:val="pl-PL"/>
      </w:rPr>
      <w:t>1</w:t>
    </w:r>
    <w:r w:rsidR="0052724B">
      <w:rPr>
        <w:rFonts w:ascii="Tahoma" w:hAnsi="Tahoma" w:cs="Tahoma"/>
        <w:sz w:val="16"/>
        <w:szCs w:val="16"/>
        <w:lang w:val="pl-PL"/>
      </w:rPr>
      <w:t>2</w:t>
    </w:r>
    <w:r>
      <w:rPr>
        <w:rFonts w:ascii="Tahoma" w:hAnsi="Tahoma" w:cs="Tahoma"/>
        <w:sz w:val="16"/>
        <w:szCs w:val="16"/>
        <w:lang w:val="pl-PL"/>
      </w:rPr>
      <w:t>.03.202</w:t>
    </w:r>
    <w:r w:rsidR="0052724B">
      <w:rPr>
        <w:rFonts w:ascii="Tahoma" w:hAnsi="Tahoma" w:cs="Tahoma"/>
        <w:sz w:val="16"/>
        <w:szCs w:val="16"/>
        <w:lang w:val="pl-PL"/>
      </w:rPr>
      <w:t>5</w:t>
    </w:r>
    <w:r>
      <w:rPr>
        <w:rFonts w:ascii="Tahoma" w:hAnsi="Tahoma" w:cs="Tahoma"/>
        <w:sz w:val="16"/>
        <w:szCs w:val="16"/>
        <w:lang w:val="pl-PL"/>
      </w:rPr>
      <w:t>r.</w:t>
    </w:r>
  </w:p>
  <w:p w14:paraId="52F99575" w14:textId="77777777" w:rsidR="008B10A0" w:rsidRDefault="008B10A0" w:rsidP="001E62FE">
    <w:pPr>
      <w:pStyle w:val="Nagwek1"/>
      <w:spacing w:before="0" w:after="0"/>
      <w:jc w:val="center"/>
      <w:rPr>
        <w:sz w:val="14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95505" w14:textId="77777777" w:rsidR="00E04041" w:rsidRDefault="00E04041">
      <w:r>
        <w:separator/>
      </w:r>
    </w:p>
  </w:footnote>
  <w:footnote w:type="continuationSeparator" w:id="0">
    <w:p w14:paraId="4F6B868F" w14:textId="77777777" w:rsidR="00E04041" w:rsidRDefault="00E04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970" w:type="dxa"/>
      <w:tblInd w:w="-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31"/>
      <w:gridCol w:w="12246"/>
      <w:gridCol w:w="1335"/>
      <w:gridCol w:w="1558"/>
    </w:tblGrid>
    <w:tr w:rsidR="006F02A7" w:rsidRPr="006F02A7" w14:paraId="61DBC0C7" w14:textId="77777777" w:rsidTr="00FB78D2">
      <w:trPr>
        <w:cantSplit/>
        <w:trHeight w:val="151"/>
        <w:tblHeader/>
      </w:trPr>
      <w:tc>
        <w:tcPr>
          <w:tcW w:w="83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22D2EB9" w14:textId="77777777" w:rsidR="006F02A7" w:rsidRPr="006F02A7" w:rsidRDefault="006F02A7" w:rsidP="006F02A7">
          <w:pPr>
            <w:suppressAutoHyphens w:val="0"/>
            <w:jc w:val="center"/>
            <w:rPr>
              <w:rFonts w:ascii="Tahoma" w:eastAsiaTheme="minorHAnsi" w:hAnsi="Tahoma" w:cs="Tahoma"/>
              <w:b/>
              <w:bCs/>
              <w:sz w:val="8"/>
              <w:szCs w:val="8"/>
              <w:lang w:val="pl-PL" w:eastAsia="en-US"/>
            </w:rPr>
          </w:pPr>
          <w:r w:rsidRPr="006F02A7">
            <w:rPr>
              <w:rFonts w:asciiTheme="minorHAnsi" w:eastAsiaTheme="minorHAnsi" w:hAnsiTheme="minorHAnsi" w:cstheme="minorBidi"/>
              <w:noProof/>
              <w:sz w:val="22"/>
              <w:szCs w:val="22"/>
              <w:lang w:val="pl-PL"/>
            </w:rPr>
            <w:drawing>
              <wp:inline distT="0" distB="0" distL="0" distR="0" wp14:anchorId="64DF44FA" wp14:editId="64662301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24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A6657CF" w14:textId="77777777" w:rsidR="006F02A7" w:rsidRPr="006F02A7" w:rsidRDefault="006F02A7" w:rsidP="006F02A7">
          <w:pPr>
            <w:suppressAutoHyphens w:val="0"/>
            <w:jc w:val="center"/>
            <w:rPr>
              <w:rFonts w:ascii="Tahoma" w:eastAsiaTheme="minorHAnsi" w:hAnsi="Tahoma" w:cs="Tahoma"/>
              <w:b/>
              <w:bCs/>
              <w:sz w:val="14"/>
              <w:szCs w:val="10"/>
              <w:lang w:val="pl-PL" w:eastAsia="en-US"/>
            </w:rPr>
          </w:pPr>
          <w:r w:rsidRPr="006F02A7">
            <w:rPr>
              <w:rFonts w:ascii="Tahoma" w:eastAsiaTheme="minorHAnsi" w:hAnsi="Tahoma" w:cs="Tahoma"/>
              <w:b/>
              <w:bCs/>
              <w:sz w:val="14"/>
              <w:szCs w:val="10"/>
              <w:lang w:val="pl-PL" w:eastAsia="en-US"/>
            </w:rPr>
            <w:t xml:space="preserve">GINEKOLOGICZNO–POŁOŻNICZY SZPITAL KLINICZNY IM. HELIODORA ŚWIĘCICKIEGO </w:t>
          </w:r>
          <w:r w:rsidRPr="006F02A7">
            <w:rPr>
              <w:rFonts w:ascii="Tahoma" w:eastAsiaTheme="minorHAnsi" w:hAnsi="Tahoma" w:cs="Tahoma"/>
              <w:b/>
              <w:bCs/>
              <w:sz w:val="12"/>
              <w:szCs w:val="10"/>
              <w:lang w:val="pl-PL" w:eastAsia="en-US"/>
            </w:rPr>
            <w:br/>
          </w:r>
          <w:r w:rsidRPr="006F02A7">
            <w:rPr>
              <w:rFonts w:ascii="Tahoma" w:eastAsiaTheme="minorHAnsi" w:hAnsi="Tahoma" w:cs="Tahoma"/>
              <w:b/>
              <w:bCs/>
              <w:sz w:val="14"/>
              <w:szCs w:val="10"/>
              <w:lang w:val="pl-PL" w:eastAsia="en-US"/>
            </w:rPr>
            <w:t>UNIWERSYTETU MEDYCZNEGO IM. KAROLA MARCINKOWSKIEGO W POZNANIU</w:t>
          </w:r>
        </w:p>
        <w:p w14:paraId="3343698E" w14:textId="77777777" w:rsidR="006F02A7" w:rsidRPr="006F02A7" w:rsidRDefault="006F02A7" w:rsidP="006F02A7">
          <w:pPr>
            <w:suppressAutoHyphens w:val="0"/>
            <w:jc w:val="center"/>
            <w:rPr>
              <w:rFonts w:ascii="Tahoma" w:eastAsiaTheme="minorHAnsi" w:hAnsi="Tahoma" w:cs="Tahoma"/>
              <w:i/>
              <w:iCs/>
              <w:sz w:val="12"/>
              <w:szCs w:val="12"/>
              <w:lang w:val="pl-PL" w:eastAsia="en-US"/>
            </w:rPr>
          </w:pPr>
          <w:r w:rsidRPr="006F02A7">
            <w:rPr>
              <w:rFonts w:ascii="Tahoma" w:eastAsiaTheme="minorHAnsi" w:hAnsi="Tahoma" w:cs="Tahoma"/>
              <w:i/>
              <w:iCs/>
              <w:sz w:val="14"/>
              <w:szCs w:val="12"/>
              <w:lang w:val="pl-PL" w:eastAsia="en-US"/>
            </w:rPr>
            <w:t>ul. Polna 33, 60 – 535 Poznań</w:t>
          </w:r>
        </w:p>
      </w:tc>
      <w:tc>
        <w:tcPr>
          <w:tcW w:w="289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C353FC2" w14:textId="77777777" w:rsidR="006F02A7" w:rsidRPr="006F02A7" w:rsidRDefault="006F02A7" w:rsidP="00D936D6">
          <w:pPr>
            <w:suppressAutoHyphens w:val="0"/>
            <w:rPr>
              <w:rFonts w:ascii="Tahoma" w:eastAsiaTheme="minorHAnsi" w:hAnsi="Tahoma" w:cs="Tahoma"/>
              <w:b/>
              <w:sz w:val="16"/>
              <w:szCs w:val="16"/>
              <w:lang w:val="pl-PL" w:eastAsia="en-US"/>
            </w:rPr>
          </w:pPr>
          <w:r w:rsidRPr="006F02A7">
            <w:rPr>
              <w:rFonts w:ascii="Tahoma" w:eastAsiaTheme="minorHAnsi" w:hAnsi="Tahoma" w:cs="Tahoma"/>
              <w:b/>
              <w:color w:val="000000" w:themeColor="text1"/>
              <w:sz w:val="16"/>
              <w:szCs w:val="16"/>
              <w:lang w:val="pl-PL" w:eastAsia="en-US"/>
            </w:rPr>
            <w:t>F</w:t>
          </w:r>
          <w:r>
            <w:rPr>
              <w:rFonts w:ascii="Tahoma" w:eastAsiaTheme="minorHAnsi" w:hAnsi="Tahoma" w:cs="Tahoma"/>
              <w:b/>
              <w:color w:val="000000" w:themeColor="text1"/>
              <w:sz w:val="16"/>
              <w:szCs w:val="16"/>
              <w:lang w:val="pl-PL" w:eastAsia="en-US"/>
            </w:rPr>
            <w:t>3</w:t>
          </w:r>
          <w:r w:rsidR="00D936D6">
            <w:rPr>
              <w:rFonts w:ascii="Tahoma" w:eastAsiaTheme="minorHAnsi" w:hAnsi="Tahoma" w:cs="Tahoma"/>
              <w:b/>
              <w:color w:val="000000" w:themeColor="text1"/>
              <w:sz w:val="16"/>
              <w:szCs w:val="16"/>
              <w:lang w:val="pl-PL" w:eastAsia="en-US"/>
            </w:rPr>
            <w:t>4</w:t>
          </w:r>
          <w:r w:rsidRPr="006F02A7">
            <w:rPr>
              <w:rFonts w:ascii="Tahoma" w:eastAsiaTheme="minorHAnsi" w:hAnsi="Tahoma" w:cs="Tahoma"/>
              <w:b/>
              <w:color w:val="000000" w:themeColor="text1"/>
              <w:sz w:val="16"/>
              <w:szCs w:val="16"/>
              <w:lang w:val="pl-PL" w:eastAsia="en-US"/>
            </w:rPr>
            <w:t>-</w:t>
          </w:r>
          <w:r>
            <w:rPr>
              <w:rFonts w:ascii="Tahoma" w:eastAsiaTheme="minorHAnsi" w:hAnsi="Tahoma" w:cs="Tahoma"/>
              <w:b/>
              <w:color w:val="000000" w:themeColor="text1"/>
              <w:sz w:val="16"/>
              <w:szCs w:val="16"/>
              <w:lang w:val="pl-PL" w:eastAsia="en-US"/>
            </w:rPr>
            <w:t>BHP</w:t>
          </w:r>
        </w:p>
      </w:tc>
    </w:tr>
    <w:tr w:rsidR="006F02A7" w:rsidRPr="006F02A7" w14:paraId="7EA9AB24" w14:textId="77777777" w:rsidTr="00FB78D2">
      <w:trPr>
        <w:cantSplit/>
        <w:trHeight w:val="149"/>
        <w:tblHeader/>
      </w:trPr>
      <w:tc>
        <w:tcPr>
          <w:tcW w:w="83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7F8130" w14:textId="77777777" w:rsidR="006F02A7" w:rsidRPr="006F02A7" w:rsidRDefault="006F02A7" w:rsidP="006F02A7">
          <w:pPr>
            <w:suppressAutoHyphens w:val="0"/>
            <w:jc w:val="center"/>
            <w:rPr>
              <w:rFonts w:ascii="Tahoma" w:eastAsiaTheme="minorHAnsi" w:hAnsi="Tahoma" w:cs="Tahoma"/>
              <w:sz w:val="22"/>
              <w:szCs w:val="22"/>
              <w:lang w:val="pl-PL" w:eastAsia="en-US"/>
            </w:rPr>
          </w:pPr>
        </w:p>
      </w:tc>
      <w:tc>
        <w:tcPr>
          <w:tcW w:w="1224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48BE1AF" w14:textId="77777777" w:rsidR="006F02A7" w:rsidRPr="006F02A7" w:rsidRDefault="006F02A7" w:rsidP="006F02A7">
          <w:pPr>
            <w:suppressAutoHyphens w:val="0"/>
            <w:spacing w:after="200" w:line="276" w:lineRule="auto"/>
            <w:jc w:val="center"/>
            <w:rPr>
              <w:rFonts w:ascii="Tahoma" w:eastAsiaTheme="minorHAnsi" w:hAnsi="Tahoma" w:cs="Tahoma"/>
              <w:b/>
              <w:bCs/>
              <w:sz w:val="8"/>
              <w:szCs w:val="8"/>
              <w:lang w:val="pl-PL" w:eastAsia="en-US"/>
            </w:rPr>
          </w:pPr>
        </w:p>
      </w:tc>
      <w:tc>
        <w:tcPr>
          <w:tcW w:w="13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5DC8D9" w14:textId="7F89BB92" w:rsidR="006F02A7" w:rsidRPr="006F02A7" w:rsidRDefault="006F02A7" w:rsidP="006F02A7">
          <w:pPr>
            <w:suppressAutoHyphens w:val="0"/>
            <w:ind w:left="-119" w:right="-70" w:firstLine="119"/>
            <w:jc w:val="center"/>
            <w:rPr>
              <w:rFonts w:ascii="Tahoma" w:eastAsiaTheme="minorHAnsi" w:hAnsi="Tahoma" w:cs="Tahoma"/>
              <w:b/>
              <w:bCs/>
              <w:sz w:val="14"/>
              <w:szCs w:val="14"/>
              <w:lang w:val="pl-PL" w:eastAsia="en-US"/>
            </w:rPr>
          </w:pPr>
          <w:r w:rsidRPr="006F02A7">
            <w:rPr>
              <w:rFonts w:ascii="Tahoma" w:eastAsiaTheme="minorHAnsi" w:hAnsi="Tahoma" w:cs="Tahoma"/>
              <w:sz w:val="14"/>
              <w:szCs w:val="14"/>
              <w:lang w:val="pl-PL" w:eastAsia="en-US"/>
            </w:rPr>
            <w:t xml:space="preserve">Wydanie </w:t>
          </w:r>
          <w:r w:rsidR="0052724B">
            <w:rPr>
              <w:rFonts w:ascii="Tahoma" w:eastAsiaTheme="minorHAnsi" w:hAnsi="Tahoma" w:cs="Tahoma"/>
              <w:sz w:val="14"/>
              <w:szCs w:val="14"/>
              <w:lang w:val="pl-PL" w:eastAsia="en-US"/>
            </w:rPr>
            <w:t>4</w:t>
          </w:r>
        </w:p>
      </w:tc>
      <w:tc>
        <w:tcPr>
          <w:tcW w:w="15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rPr>
              <w:rFonts w:asciiTheme="minorHAnsi" w:eastAsiaTheme="minorHAnsi" w:hAnsiTheme="minorHAnsi" w:cstheme="minorBidi"/>
              <w:sz w:val="22"/>
              <w:szCs w:val="22"/>
              <w:lang w:val="pl-PL" w:eastAsia="en-US"/>
            </w:rPr>
            <w:id w:val="-1204486413"/>
            <w:docPartObj>
              <w:docPartGallery w:val="Page Numbers (Top of Page)"/>
              <w:docPartUnique/>
            </w:docPartObj>
          </w:sdtPr>
          <w:sdtEndPr/>
          <w:sdtContent>
            <w:p w14:paraId="19EEF13F" w14:textId="77777777" w:rsidR="006F02A7" w:rsidRPr="006F02A7" w:rsidRDefault="006F02A7" w:rsidP="006F02A7">
              <w:pPr>
                <w:suppressAutoHyphens w:val="0"/>
                <w:jc w:val="center"/>
                <w:rPr>
                  <w:rFonts w:asciiTheme="minorHAnsi" w:eastAsiaTheme="minorHAnsi" w:hAnsiTheme="minorHAnsi" w:cstheme="minorBidi"/>
                  <w:sz w:val="22"/>
                  <w:szCs w:val="22"/>
                  <w:lang w:val="pl-PL" w:eastAsia="en-US"/>
                </w:rPr>
              </w:pP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t xml:space="preserve">Strona </w: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begin"/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instrText xml:space="preserve"> PAGE </w:instrTex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separate"/>
              </w:r>
              <w:r w:rsidR="00FB78D2">
                <w:rPr>
                  <w:rFonts w:ascii="Tahoma" w:eastAsiaTheme="minorHAnsi" w:hAnsi="Tahoma" w:cs="Tahoma"/>
                  <w:noProof/>
                  <w:sz w:val="14"/>
                  <w:szCs w:val="22"/>
                  <w:lang w:val="pl-PL" w:eastAsia="en-US"/>
                </w:rPr>
                <w:t>1</w: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end"/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t xml:space="preserve"> z </w: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begin"/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instrText xml:space="preserve"> NUMPAGES  </w:instrTex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separate"/>
              </w:r>
              <w:r w:rsidR="00FB78D2">
                <w:rPr>
                  <w:rFonts w:ascii="Tahoma" w:eastAsiaTheme="minorHAnsi" w:hAnsi="Tahoma" w:cs="Tahoma"/>
                  <w:noProof/>
                  <w:sz w:val="14"/>
                  <w:szCs w:val="22"/>
                  <w:lang w:val="pl-PL" w:eastAsia="en-US"/>
                </w:rPr>
                <w:t>1</w: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end"/>
              </w:r>
            </w:p>
          </w:sdtContent>
        </w:sdt>
      </w:tc>
    </w:tr>
    <w:tr w:rsidR="006F02A7" w:rsidRPr="006F02A7" w14:paraId="7591230A" w14:textId="77777777" w:rsidTr="00FB78D2">
      <w:trPr>
        <w:cantSplit/>
        <w:trHeight w:val="460"/>
      </w:trPr>
      <w:tc>
        <w:tcPr>
          <w:tcW w:w="15970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E177931" w14:textId="77777777" w:rsidR="006F02A7" w:rsidRPr="006F02A7" w:rsidRDefault="006F02A7" w:rsidP="006F02A7">
          <w:pPr>
            <w:keepNext/>
            <w:suppressAutoHyphens w:val="0"/>
            <w:autoSpaceDE w:val="0"/>
            <w:autoSpaceDN w:val="0"/>
            <w:jc w:val="center"/>
            <w:outlineLvl w:val="0"/>
            <w:rPr>
              <w:rFonts w:ascii="Tahoma" w:hAnsi="Tahoma" w:cs="Tahoma"/>
              <w:b/>
              <w:bCs/>
              <w:iCs/>
              <w:caps/>
              <w:color w:val="000000"/>
              <w:kern w:val="28"/>
              <w:sz w:val="20"/>
              <w:szCs w:val="20"/>
              <w:lang w:val="pl-PL"/>
            </w:rPr>
          </w:pPr>
          <w:r w:rsidRPr="006F02A7">
            <w:rPr>
              <w:rFonts w:ascii="Tahoma" w:hAnsi="Tahoma" w:cs="Tahoma"/>
              <w:b/>
              <w:bCs/>
              <w:iCs/>
              <w:caps/>
              <w:color w:val="000000"/>
              <w:kern w:val="28"/>
              <w:sz w:val="20"/>
              <w:szCs w:val="20"/>
              <w:lang w:val="pl-PL"/>
            </w:rPr>
            <w:t xml:space="preserve">Wykaz pracowników wykonawcy prac wraz z oświadczeniem </w:t>
          </w:r>
        </w:p>
      </w:tc>
    </w:tr>
  </w:tbl>
  <w:p w14:paraId="5BFA3975" w14:textId="77777777" w:rsidR="006F02A7" w:rsidRDefault="006F02A7" w:rsidP="00E83A03">
    <w:pPr>
      <w:pStyle w:val="Nagwek"/>
      <w:tabs>
        <w:tab w:val="left" w:pos="1072"/>
      </w:tabs>
      <w:rPr>
        <w:sz w:val="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39"/>
        </w:tabs>
        <w:ind w:left="181" w:firstLine="0"/>
      </w:pPr>
    </w:lvl>
    <w:lvl w:ilvl="1">
      <w:start w:val="1"/>
      <w:numFmt w:val="decimal"/>
      <w:lvlText w:val="%1.%2"/>
      <w:lvlJc w:val="left"/>
      <w:pPr>
        <w:tabs>
          <w:tab w:val="num" w:pos="1259"/>
        </w:tabs>
        <w:ind w:left="539" w:firstLine="0"/>
      </w:pPr>
    </w:lvl>
    <w:lvl w:ilvl="2">
      <w:start w:val="1"/>
      <w:numFmt w:val="lowerLetter"/>
      <w:lvlText w:val="%1.%2.%3"/>
      <w:lvlJc w:val="left"/>
      <w:pPr>
        <w:tabs>
          <w:tab w:val="num" w:pos="1979"/>
        </w:tabs>
        <w:ind w:left="1259" w:firstLine="0"/>
      </w:pPr>
    </w:lvl>
    <w:lvl w:ilvl="3">
      <w:start w:val="1"/>
      <w:numFmt w:val="lowerLetter"/>
      <w:lvlText w:val="%4)"/>
      <w:lvlJc w:val="left"/>
      <w:pPr>
        <w:tabs>
          <w:tab w:val="num" w:pos="2339"/>
        </w:tabs>
        <w:ind w:left="1979" w:firstLine="0"/>
      </w:pPr>
    </w:lvl>
    <w:lvl w:ilvl="4">
      <w:start w:val="1"/>
      <w:numFmt w:val="decimal"/>
      <w:lvlText w:val="(%5)"/>
      <w:lvlJc w:val="left"/>
      <w:pPr>
        <w:tabs>
          <w:tab w:val="num" w:pos="3059"/>
        </w:tabs>
        <w:ind w:left="2699" w:firstLine="0"/>
      </w:pPr>
    </w:lvl>
    <w:lvl w:ilvl="5">
      <w:start w:val="1"/>
      <w:numFmt w:val="lowerLetter"/>
      <w:lvlText w:val="(%6)"/>
      <w:lvlJc w:val="left"/>
      <w:pPr>
        <w:tabs>
          <w:tab w:val="num" w:pos="3779"/>
        </w:tabs>
        <w:ind w:left="3419" w:firstLine="0"/>
      </w:pPr>
    </w:lvl>
    <w:lvl w:ilvl="6">
      <w:start w:val="1"/>
      <w:numFmt w:val="lowerRoman"/>
      <w:lvlText w:val="(%7)"/>
      <w:lvlJc w:val="left"/>
      <w:pPr>
        <w:tabs>
          <w:tab w:val="num" w:pos="4499"/>
        </w:tabs>
        <w:ind w:left="4139" w:firstLine="0"/>
      </w:pPr>
    </w:lvl>
    <w:lvl w:ilvl="7">
      <w:start w:val="1"/>
      <w:numFmt w:val="lowerLetter"/>
      <w:lvlText w:val="(%8)"/>
      <w:lvlJc w:val="left"/>
      <w:pPr>
        <w:tabs>
          <w:tab w:val="num" w:pos="5219"/>
        </w:tabs>
        <w:ind w:left="4859" w:firstLine="0"/>
      </w:pPr>
    </w:lvl>
    <w:lvl w:ilvl="8">
      <w:start w:val="1"/>
      <w:numFmt w:val="lowerRoman"/>
      <w:lvlText w:val="(%9)"/>
      <w:lvlJc w:val="left"/>
      <w:pPr>
        <w:tabs>
          <w:tab w:val="num" w:pos="5939"/>
        </w:tabs>
        <w:ind w:left="5579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</w:abstractNum>
  <w:abstractNum w:abstractNumId="2" w15:restartNumberingAfterBreak="0">
    <w:nsid w:val="059E2D40"/>
    <w:multiLevelType w:val="hybridMultilevel"/>
    <w:tmpl w:val="8E327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21BAC"/>
    <w:multiLevelType w:val="hybridMultilevel"/>
    <w:tmpl w:val="ADCCF9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F47990"/>
    <w:multiLevelType w:val="hybridMultilevel"/>
    <w:tmpl w:val="37727650"/>
    <w:lvl w:ilvl="0" w:tplc="6B1EB68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A010B3"/>
    <w:multiLevelType w:val="hybridMultilevel"/>
    <w:tmpl w:val="C1F433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135"/>
    <w:rsid w:val="00011A16"/>
    <w:rsid w:val="000674F9"/>
    <w:rsid w:val="00090909"/>
    <w:rsid w:val="000A3136"/>
    <w:rsid w:val="000D1D2F"/>
    <w:rsid w:val="000E7A18"/>
    <w:rsid w:val="00123791"/>
    <w:rsid w:val="0015497E"/>
    <w:rsid w:val="00187CB8"/>
    <w:rsid w:val="001D3C93"/>
    <w:rsid w:val="001E5FFE"/>
    <w:rsid w:val="001E62FE"/>
    <w:rsid w:val="001F4858"/>
    <w:rsid w:val="002C216B"/>
    <w:rsid w:val="002C558B"/>
    <w:rsid w:val="003165DB"/>
    <w:rsid w:val="00335DB6"/>
    <w:rsid w:val="0035751F"/>
    <w:rsid w:val="00483328"/>
    <w:rsid w:val="00490D5E"/>
    <w:rsid w:val="004C1AC5"/>
    <w:rsid w:val="004F01D9"/>
    <w:rsid w:val="0052724B"/>
    <w:rsid w:val="00581856"/>
    <w:rsid w:val="00587135"/>
    <w:rsid w:val="00647CC2"/>
    <w:rsid w:val="00681DBC"/>
    <w:rsid w:val="0069162A"/>
    <w:rsid w:val="0069752F"/>
    <w:rsid w:val="006D25DD"/>
    <w:rsid w:val="006F02A7"/>
    <w:rsid w:val="00740D7B"/>
    <w:rsid w:val="007E0A5A"/>
    <w:rsid w:val="00802620"/>
    <w:rsid w:val="00864128"/>
    <w:rsid w:val="0087194E"/>
    <w:rsid w:val="008B10A0"/>
    <w:rsid w:val="008C7E9B"/>
    <w:rsid w:val="008E7F3C"/>
    <w:rsid w:val="00940E10"/>
    <w:rsid w:val="00954C93"/>
    <w:rsid w:val="009C0F70"/>
    <w:rsid w:val="00B44DC8"/>
    <w:rsid w:val="00B75046"/>
    <w:rsid w:val="00BA6785"/>
    <w:rsid w:val="00C67BCD"/>
    <w:rsid w:val="00C734B2"/>
    <w:rsid w:val="00C8265D"/>
    <w:rsid w:val="00C92268"/>
    <w:rsid w:val="00CB5538"/>
    <w:rsid w:val="00D936D6"/>
    <w:rsid w:val="00DB387F"/>
    <w:rsid w:val="00E04041"/>
    <w:rsid w:val="00E15C70"/>
    <w:rsid w:val="00E225E6"/>
    <w:rsid w:val="00E4430F"/>
    <w:rsid w:val="00E83A03"/>
    <w:rsid w:val="00E93271"/>
    <w:rsid w:val="00EF0CB1"/>
    <w:rsid w:val="00F17CBD"/>
    <w:rsid w:val="00F64AEC"/>
    <w:rsid w:val="00F96FD9"/>
    <w:rsid w:val="00FB78D2"/>
    <w:rsid w:val="00FC4E6F"/>
    <w:rsid w:val="00FD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7DB8049"/>
  <w15:docId w15:val="{86622C70-B6F7-4B24-9AB1-886B0793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387F"/>
    <w:pPr>
      <w:suppressAutoHyphens/>
    </w:pPr>
    <w:rPr>
      <w:sz w:val="24"/>
      <w:szCs w:val="24"/>
      <w:lang w:val="en-US"/>
    </w:rPr>
  </w:style>
  <w:style w:type="paragraph" w:styleId="Nagwek1">
    <w:name w:val="heading 1"/>
    <w:basedOn w:val="Normalny"/>
    <w:next w:val="Normalny"/>
    <w:qFormat/>
    <w:rsid w:val="00DB387F"/>
    <w:pPr>
      <w:keepNext/>
      <w:spacing w:before="240" w:after="60"/>
      <w:outlineLvl w:val="0"/>
    </w:pPr>
    <w:rPr>
      <w:rFonts w:ascii="Arial" w:hAnsi="Arial" w:cs="Arial"/>
      <w:sz w:val="16"/>
      <w:szCs w:val="16"/>
      <w:lang w:val="pl-PL"/>
    </w:rPr>
  </w:style>
  <w:style w:type="paragraph" w:styleId="Nagwek2">
    <w:name w:val="heading 2"/>
    <w:basedOn w:val="Normalny"/>
    <w:next w:val="Normalny"/>
    <w:qFormat/>
    <w:rsid w:val="00DB387F"/>
    <w:pPr>
      <w:keepNext/>
      <w:outlineLvl w:val="1"/>
    </w:pPr>
    <w:rPr>
      <w:rFonts w:ascii="Arial" w:hAnsi="Arial" w:cs="Arial"/>
      <w:sz w:val="20"/>
      <w:szCs w:val="20"/>
      <w:lang w:val="pl-PL"/>
    </w:rPr>
  </w:style>
  <w:style w:type="paragraph" w:styleId="Nagwek3">
    <w:name w:val="heading 3"/>
    <w:basedOn w:val="Normalny"/>
    <w:next w:val="Normalny"/>
    <w:qFormat/>
    <w:rsid w:val="00DB387F"/>
    <w:pPr>
      <w:keepNext/>
      <w:ind w:left="6"/>
      <w:jc w:val="center"/>
      <w:outlineLvl w:val="2"/>
    </w:pPr>
    <w:rPr>
      <w:rFonts w:ascii="Arial" w:hAnsi="Arial" w:cs="Arial"/>
      <w:sz w:val="16"/>
      <w:szCs w:val="16"/>
      <w:lang w:val="pl-PL"/>
    </w:rPr>
  </w:style>
  <w:style w:type="paragraph" w:styleId="Nagwek4">
    <w:name w:val="heading 4"/>
    <w:basedOn w:val="Normalny"/>
    <w:next w:val="Normalny"/>
    <w:qFormat/>
    <w:rsid w:val="00DB387F"/>
    <w:pPr>
      <w:keepNext/>
      <w:tabs>
        <w:tab w:val="num" w:pos="2339"/>
      </w:tabs>
      <w:spacing w:line="120" w:lineRule="atLeast"/>
      <w:ind w:left="1979"/>
      <w:jc w:val="center"/>
      <w:outlineLvl w:val="3"/>
    </w:pPr>
    <w:rPr>
      <w:b/>
      <w:sz w:val="28"/>
      <w:szCs w:val="20"/>
      <w:lang w:val="pl-PL"/>
    </w:rPr>
  </w:style>
  <w:style w:type="paragraph" w:styleId="Nagwek5">
    <w:name w:val="heading 5"/>
    <w:basedOn w:val="Normalny"/>
    <w:next w:val="Normalny"/>
    <w:qFormat/>
    <w:rsid w:val="00DB387F"/>
    <w:pPr>
      <w:keepNext/>
      <w:tabs>
        <w:tab w:val="num" w:pos="3059"/>
      </w:tabs>
      <w:ind w:left="2699"/>
      <w:outlineLvl w:val="4"/>
    </w:pPr>
    <w:rPr>
      <w:szCs w:val="20"/>
      <w:lang w:val="pl-PL"/>
    </w:rPr>
  </w:style>
  <w:style w:type="paragraph" w:styleId="Nagwek6">
    <w:name w:val="heading 6"/>
    <w:basedOn w:val="Normalny"/>
    <w:next w:val="Normalny"/>
    <w:qFormat/>
    <w:rsid w:val="00DB387F"/>
    <w:pPr>
      <w:keepNext/>
      <w:tabs>
        <w:tab w:val="num" w:pos="3779"/>
      </w:tabs>
      <w:ind w:left="3419"/>
      <w:jc w:val="center"/>
      <w:outlineLvl w:val="5"/>
    </w:pPr>
    <w:rPr>
      <w:szCs w:val="20"/>
      <w:lang w:val="pl-PL"/>
    </w:rPr>
  </w:style>
  <w:style w:type="paragraph" w:styleId="Nagwek7">
    <w:name w:val="heading 7"/>
    <w:basedOn w:val="Normalny"/>
    <w:next w:val="Normalny"/>
    <w:qFormat/>
    <w:rsid w:val="00DB387F"/>
    <w:pPr>
      <w:keepNext/>
      <w:tabs>
        <w:tab w:val="num" w:pos="4499"/>
      </w:tabs>
      <w:ind w:left="4139"/>
      <w:outlineLvl w:val="6"/>
    </w:pPr>
    <w:rPr>
      <w:b/>
      <w:bCs/>
      <w:sz w:val="18"/>
      <w:szCs w:val="20"/>
      <w:lang w:val="pl-PL"/>
    </w:rPr>
  </w:style>
  <w:style w:type="paragraph" w:styleId="Nagwek8">
    <w:name w:val="heading 8"/>
    <w:basedOn w:val="Normalny"/>
    <w:next w:val="Normalny"/>
    <w:qFormat/>
    <w:rsid w:val="00DB387F"/>
    <w:pPr>
      <w:keepNext/>
      <w:tabs>
        <w:tab w:val="num" w:pos="5219"/>
      </w:tabs>
      <w:ind w:left="4859"/>
      <w:outlineLvl w:val="7"/>
    </w:pPr>
    <w:rPr>
      <w:szCs w:val="20"/>
      <w:lang w:val="pl-PL"/>
    </w:rPr>
  </w:style>
  <w:style w:type="paragraph" w:styleId="Nagwek9">
    <w:name w:val="heading 9"/>
    <w:basedOn w:val="Normalny"/>
    <w:next w:val="Normalny"/>
    <w:qFormat/>
    <w:rsid w:val="00DB387F"/>
    <w:pPr>
      <w:keepNext/>
      <w:tabs>
        <w:tab w:val="num" w:pos="5939"/>
      </w:tabs>
      <w:ind w:left="5579"/>
      <w:outlineLvl w:val="8"/>
    </w:pPr>
    <w:rPr>
      <w:i/>
      <w:iCs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DB387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B387F"/>
  </w:style>
  <w:style w:type="character" w:customStyle="1" w:styleId="WW-Absatz-Standardschriftart">
    <w:name w:val="WW-Absatz-Standardschriftart"/>
    <w:rsid w:val="00DB387F"/>
  </w:style>
  <w:style w:type="character" w:customStyle="1" w:styleId="WW-Absatz-Standardschriftart1">
    <w:name w:val="WW-Absatz-Standardschriftart1"/>
    <w:rsid w:val="00DB387F"/>
  </w:style>
  <w:style w:type="character" w:customStyle="1" w:styleId="WW-Absatz-Standardschriftart11">
    <w:name w:val="WW-Absatz-Standardschriftart11"/>
    <w:rsid w:val="00DB387F"/>
  </w:style>
  <w:style w:type="character" w:customStyle="1" w:styleId="WW-Absatz-Standardschriftart111">
    <w:name w:val="WW-Absatz-Standardschriftart111"/>
    <w:rsid w:val="00DB387F"/>
  </w:style>
  <w:style w:type="character" w:customStyle="1" w:styleId="WW-Absatz-Standardschriftart1111">
    <w:name w:val="WW-Absatz-Standardschriftart1111"/>
    <w:rsid w:val="00DB387F"/>
  </w:style>
  <w:style w:type="character" w:customStyle="1" w:styleId="WW-Absatz-Standardschriftart11111">
    <w:name w:val="WW-Absatz-Standardschriftart11111"/>
    <w:rsid w:val="00DB387F"/>
  </w:style>
  <w:style w:type="character" w:customStyle="1" w:styleId="WW-Absatz-Standardschriftart111111">
    <w:name w:val="WW-Absatz-Standardschriftart111111"/>
    <w:rsid w:val="00DB387F"/>
  </w:style>
  <w:style w:type="character" w:customStyle="1" w:styleId="WW-Absatz-Standardschriftart1111111">
    <w:name w:val="WW-Absatz-Standardschriftart1111111"/>
    <w:rsid w:val="00DB387F"/>
  </w:style>
  <w:style w:type="character" w:customStyle="1" w:styleId="WW-Absatz-Standardschriftart11111111">
    <w:name w:val="WW-Absatz-Standardschriftart11111111"/>
    <w:rsid w:val="00DB387F"/>
  </w:style>
  <w:style w:type="character" w:customStyle="1" w:styleId="WW-Absatz-Standardschriftart111111111">
    <w:name w:val="WW-Absatz-Standardschriftart111111111"/>
    <w:rsid w:val="00DB387F"/>
  </w:style>
  <w:style w:type="character" w:customStyle="1" w:styleId="WW-Absatz-Standardschriftart1111111111">
    <w:name w:val="WW-Absatz-Standardschriftart1111111111"/>
    <w:rsid w:val="00DB387F"/>
  </w:style>
  <w:style w:type="character" w:customStyle="1" w:styleId="WW-Absatz-Standardschriftart11111111111">
    <w:name w:val="WW-Absatz-Standardschriftart11111111111"/>
    <w:rsid w:val="00DB387F"/>
  </w:style>
  <w:style w:type="character" w:customStyle="1" w:styleId="WW-Absatz-Standardschriftart111111111111">
    <w:name w:val="WW-Absatz-Standardschriftart111111111111"/>
    <w:rsid w:val="00DB387F"/>
  </w:style>
  <w:style w:type="character" w:customStyle="1" w:styleId="WW-Absatz-Standardschriftart1111111111111">
    <w:name w:val="WW-Absatz-Standardschriftart1111111111111"/>
    <w:rsid w:val="00DB387F"/>
  </w:style>
  <w:style w:type="character" w:customStyle="1" w:styleId="WW-Absatz-Standardschriftart11111111111111">
    <w:name w:val="WW-Absatz-Standardschriftart11111111111111"/>
    <w:rsid w:val="00DB387F"/>
  </w:style>
  <w:style w:type="character" w:customStyle="1" w:styleId="WW-Absatz-Standardschriftart111111111111111">
    <w:name w:val="WW-Absatz-Standardschriftart111111111111111"/>
    <w:rsid w:val="00DB387F"/>
  </w:style>
  <w:style w:type="character" w:customStyle="1" w:styleId="WW-Absatz-Standardschriftart1111111111111111">
    <w:name w:val="WW-Absatz-Standardschriftart1111111111111111"/>
    <w:rsid w:val="00DB387F"/>
  </w:style>
  <w:style w:type="character" w:customStyle="1" w:styleId="WW-Absatz-Standardschriftart11111111111111111">
    <w:name w:val="WW-Absatz-Standardschriftart11111111111111111"/>
    <w:rsid w:val="00DB387F"/>
  </w:style>
  <w:style w:type="character" w:customStyle="1" w:styleId="WW-Absatz-Standardschriftart111111111111111111">
    <w:name w:val="WW-Absatz-Standardschriftart111111111111111111"/>
    <w:rsid w:val="00DB387F"/>
  </w:style>
  <w:style w:type="character" w:customStyle="1" w:styleId="WW-Absatz-Standardschriftart1111111111111111111">
    <w:name w:val="WW-Absatz-Standardschriftart1111111111111111111"/>
    <w:rsid w:val="00DB387F"/>
  </w:style>
  <w:style w:type="character" w:customStyle="1" w:styleId="WW-Absatz-Standardschriftart11111111111111111111">
    <w:name w:val="WW-Absatz-Standardschriftart11111111111111111111"/>
    <w:rsid w:val="00DB387F"/>
  </w:style>
  <w:style w:type="character" w:customStyle="1" w:styleId="WW-Absatz-Standardschriftart111111111111111111111">
    <w:name w:val="WW-Absatz-Standardschriftart111111111111111111111"/>
    <w:rsid w:val="00DB387F"/>
  </w:style>
  <w:style w:type="character" w:customStyle="1" w:styleId="WW8Num1z0">
    <w:name w:val="WW8Num1z0"/>
    <w:rsid w:val="00DB387F"/>
    <w:rPr>
      <w:b w:val="0"/>
      <w:sz w:val="16"/>
      <w:szCs w:val="16"/>
    </w:rPr>
  </w:style>
  <w:style w:type="character" w:customStyle="1" w:styleId="WW8Num2z1">
    <w:name w:val="WW8Num2z1"/>
    <w:rsid w:val="00DB387F"/>
    <w:rPr>
      <w:rFonts w:ascii="Courier New" w:hAnsi="Courier New" w:cs="Courier New"/>
    </w:rPr>
  </w:style>
  <w:style w:type="character" w:customStyle="1" w:styleId="WW8Num2z2">
    <w:name w:val="WW8Num2z2"/>
    <w:rsid w:val="00DB387F"/>
    <w:rPr>
      <w:rFonts w:ascii="Wingdings" w:hAnsi="Wingdings" w:cs="Wingdings"/>
    </w:rPr>
  </w:style>
  <w:style w:type="character" w:customStyle="1" w:styleId="WW8Num2z3">
    <w:name w:val="WW8Num2z3"/>
    <w:rsid w:val="00DB387F"/>
    <w:rPr>
      <w:rFonts w:ascii="Symbol" w:hAnsi="Symbol" w:cs="Symbol"/>
    </w:rPr>
  </w:style>
  <w:style w:type="character" w:customStyle="1" w:styleId="Domylnaczcionkaakapitu1">
    <w:name w:val="Domyślna czcionka akapitu1"/>
    <w:rsid w:val="00DB387F"/>
  </w:style>
  <w:style w:type="character" w:styleId="Numerstrony">
    <w:name w:val="page number"/>
    <w:basedOn w:val="Domylnaczcionkaakapitu1"/>
    <w:rsid w:val="00DB387F"/>
  </w:style>
  <w:style w:type="character" w:customStyle="1" w:styleId="TekstkomentarzaZnak">
    <w:name w:val="Tekst komentarza Znak"/>
    <w:rsid w:val="00DB387F"/>
    <w:rPr>
      <w:lang w:val="en-US"/>
    </w:rPr>
  </w:style>
  <w:style w:type="character" w:customStyle="1" w:styleId="Odwoaniedokomentarza1">
    <w:name w:val="Odwołanie do komentarza1"/>
    <w:rsid w:val="00DB387F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DB387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DB387F"/>
    <w:pPr>
      <w:spacing w:after="120"/>
    </w:pPr>
  </w:style>
  <w:style w:type="paragraph" w:styleId="Lista">
    <w:name w:val="List"/>
    <w:basedOn w:val="Tekstpodstawowy"/>
    <w:rsid w:val="00DB387F"/>
    <w:rPr>
      <w:rFonts w:cs="Tahoma"/>
    </w:rPr>
  </w:style>
  <w:style w:type="paragraph" w:styleId="Legenda">
    <w:name w:val="caption"/>
    <w:basedOn w:val="Normalny"/>
    <w:qFormat/>
    <w:rsid w:val="00DB387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B387F"/>
    <w:pPr>
      <w:suppressLineNumbers/>
    </w:pPr>
    <w:rPr>
      <w:rFonts w:cs="Tahoma"/>
    </w:rPr>
  </w:style>
  <w:style w:type="paragraph" w:customStyle="1" w:styleId="Tekstpodstawowy31">
    <w:name w:val="Tekst podstawowy 31"/>
    <w:basedOn w:val="Normalny"/>
    <w:rsid w:val="00DB387F"/>
    <w:rPr>
      <w:rFonts w:ascii="Arial" w:hAnsi="Arial" w:cs="Arial"/>
      <w:b/>
      <w:sz w:val="20"/>
      <w:szCs w:val="20"/>
    </w:rPr>
  </w:style>
  <w:style w:type="paragraph" w:customStyle="1" w:styleId="Tekstpodstawowy21">
    <w:name w:val="Tekst podstawowy 21"/>
    <w:basedOn w:val="Normalny"/>
    <w:rsid w:val="00DB387F"/>
    <w:rPr>
      <w:b/>
      <w:szCs w:val="20"/>
    </w:rPr>
  </w:style>
  <w:style w:type="paragraph" w:styleId="Tekstdymka">
    <w:name w:val="Balloon Text"/>
    <w:basedOn w:val="Normalny"/>
    <w:rsid w:val="00DB38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B387F"/>
  </w:style>
  <w:style w:type="paragraph" w:styleId="Stopka">
    <w:name w:val="footer"/>
    <w:basedOn w:val="Normalny"/>
    <w:link w:val="StopkaZnak"/>
    <w:uiPriority w:val="99"/>
    <w:rsid w:val="00DB387F"/>
  </w:style>
  <w:style w:type="paragraph" w:customStyle="1" w:styleId="Tekstkomentarza1">
    <w:name w:val="Tekst komentarza1"/>
    <w:basedOn w:val="Normalny"/>
    <w:rsid w:val="00DB387F"/>
    <w:rPr>
      <w:sz w:val="20"/>
      <w:szCs w:val="20"/>
    </w:rPr>
  </w:style>
  <w:style w:type="paragraph" w:customStyle="1" w:styleId="Zawartotabeli">
    <w:name w:val="Zawartość tabeli"/>
    <w:basedOn w:val="Normalny"/>
    <w:rsid w:val="00DB387F"/>
    <w:pPr>
      <w:suppressLineNumbers/>
    </w:pPr>
  </w:style>
  <w:style w:type="paragraph" w:customStyle="1" w:styleId="Nagwektabeli">
    <w:name w:val="Nagłówek tabeli"/>
    <w:basedOn w:val="Zawartotabeli"/>
    <w:rsid w:val="00DB387F"/>
    <w:pPr>
      <w:jc w:val="center"/>
    </w:pPr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483328"/>
    <w:rPr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F96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1A930-C464-49F2-9CEF-CE25ED167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SKANSKA S</vt:lpstr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SKANSKA S</dc:title>
  <dc:creator>Skanska</dc:creator>
  <cp:lastModifiedBy>personel</cp:lastModifiedBy>
  <cp:revision>4</cp:revision>
  <cp:lastPrinted>2023-02-10T07:22:00Z</cp:lastPrinted>
  <dcterms:created xsi:type="dcterms:W3CDTF">2025-03-07T06:45:00Z</dcterms:created>
  <dcterms:modified xsi:type="dcterms:W3CDTF">2025-03-07T06:45:00Z</dcterms:modified>
</cp:coreProperties>
</file>